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8F3" w:rsidRPr="00903FB0" w:rsidRDefault="00957971" w:rsidP="00161F46">
      <w:pPr>
        <w:pStyle w:val="Nagwek2"/>
        <w:rPr>
          <w:sz w:val="20"/>
        </w:rPr>
      </w:pPr>
      <w:r>
        <w:rPr>
          <w:sz w:val="20"/>
        </w:rPr>
        <w:t>CAZ-638</w:t>
      </w:r>
      <w:r w:rsidR="002A523C">
        <w:rPr>
          <w:sz w:val="20"/>
        </w:rPr>
        <w:t>-…/…/2015</w:t>
      </w:r>
    </w:p>
    <w:p w:rsidR="000638F3" w:rsidRPr="00903FB0" w:rsidRDefault="000638F3" w:rsidP="00FB54BC">
      <w:pPr>
        <w:pStyle w:val="Nagwek3"/>
        <w:spacing w:line="360" w:lineRule="auto"/>
        <w:jc w:val="center"/>
        <w:rPr>
          <w:sz w:val="20"/>
        </w:rPr>
      </w:pPr>
      <w:r w:rsidRPr="00903FB0">
        <w:rPr>
          <w:sz w:val="20"/>
        </w:rPr>
        <w:t>UMOWA</w:t>
      </w:r>
    </w:p>
    <w:p w:rsidR="000638F3" w:rsidRPr="00903FB0" w:rsidRDefault="00B73290" w:rsidP="00F3622E">
      <w:pPr>
        <w:jc w:val="center"/>
        <w:rPr>
          <w:b/>
        </w:rPr>
      </w:pPr>
      <w:r w:rsidRPr="005346F4">
        <w:rPr>
          <w:b/>
          <w:sz w:val="16"/>
          <w:szCs w:val="16"/>
        </w:rPr>
        <w:t>w</w:t>
      </w:r>
      <w:r w:rsidR="007A0930" w:rsidRPr="005346F4">
        <w:rPr>
          <w:b/>
          <w:sz w:val="16"/>
          <w:szCs w:val="16"/>
        </w:rPr>
        <w:t xml:space="preserve"> sprawie zamówienia publicznego</w:t>
      </w:r>
      <w:r w:rsidR="006D3BA9" w:rsidRPr="005346F4">
        <w:rPr>
          <w:b/>
          <w:sz w:val="16"/>
          <w:szCs w:val="16"/>
        </w:rPr>
        <w:t xml:space="preserve"> dotycząca organizacji szkolenia </w:t>
      </w:r>
    </w:p>
    <w:p w:rsidR="00F3622E" w:rsidRDefault="00F3622E" w:rsidP="00FB54BC">
      <w:pPr>
        <w:spacing w:line="360" w:lineRule="auto"/>
        <w:jc w:val="both"/>
      </w:pPr>
    </w:p>
    <w:p w:rsidR="00DA5B4E" w:rsidRPr="00903FB0" w:rsidRDefault="000638F3" w:rsidP="00FB54BC">
      <w:pPr>
        <w:spacing w:line="360" w:lineRule="auto"/>
        <w:jc w:val="both"/>
      </w:pPr>
      <w:r w:rsidRPr="00903FB0">
        <w:t xml:space="preserve">Zawarta w dniu </w:t>
      </w:r>
      <w:r w:rsidR="00DA5B4E" w:rsidRPr="00903FB0">
        <w:t>………..</w:t>
      </w:r>
      <w:r w:rsidR="002A523C">
        <w:t>2015</w:t>
      </w:r>
      <w:r w:rsidR="00F3622E">
        <w:t xml:space="preserve"> </w:t>
      </w:r>
      <w:r w:rsidRPr="00903FB0">
        <w:t>roku pomiędzy</w:t>
      </w:r>
      <w:r w:rsidR="00DA5B4E" w:rsidRPr="00903FB0">
        <w:t>:</w:t>
      </w:r>
    </w:p>
    <w:p w:rsidR="00DA5B4E" w:rsidRPr="00903FB0" w:rsidRDefault="000638F3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Starostą </w:t>
      </w:r>
      <w:r w:rsidR="00B73290" w:rsidRPr="00903FB0">
        <w:t>Zielonogórskim</w:t>
      </w:r>
      <w:r w:rsidRPr="00903FB0">
        <w:t xml:space="preserve">, </w:t>
      </w:r>
      <w:r w:rsidR="00DA5B4E" w:rsidRPr="00903FB0">
        <w:t>w imieniu którego działa:</w:t>
      </w:r>
      <w:r w:rsidRPr="00903FB0">
        <w:t xml:space="preserve"> </w:t>
      </w:r>
    </w:p>
    <w:p w:rsidR="000638F3" w:rsidRPr="00903FB0" w:rsidRDefault="002A523C" w:rsidP="005B5B72">
      <w:pPr>
        <w:spacing w:line="360" w:lineRule="auto"/>
        <w:ind w:left="426"/>
      </w:pPr>
      <w:r>
        <w:t>Pan ……………</w:t>
      </w:r>
      <w:r w:rsidR="000638F3" w:rsidRPr="00903FB0">
        <w:rPr>
          <w:i/>
        </w:rPr>
        <w:t>–</w:t>
      </w:r>
      <w:r w:rsidR="00B73290" w:rsidRPr="00903FB0">
        <w:t xml:space="preserve"> Dyrektor</w:t>
      </w:r>
      <w:r w:rsidR="00DA5B4E" w:rsidRPr="00903FB0">
        <w:t xml:space="preserve"> Powiatowego Urzędu Pracy w Z</w:t>
      </w:r>
      <w:r w:rsidR="00B73290" w:rsidRPr="00903FB0">
        <w:t xml:space="preserve">ielonej Górze siedziba: </w:t>
      </w:r>
      <w:r w:rsidR="00FD7AC5" w:rsidRPr="00903FB0">
        <w:br/>
      </w:r>
      <w:r w:rsidR="00B73290" w:rsidRPr="00903FB0">
        <w:t>ul. Sienkiewicza 9, 65-443</w:t>
      </w:r>
      <w:r w:rsidR="00DA5B4E" w:rsidRPr="00903FB0">
        <w:t xml:space="preserve"> Zielona Góra</w:t>
      </w:r>
      <w:r w:rsidR="00B42E88" w:rsidRPr="00903FB0">
        <w:t>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NIP ……………………………………..</w:t>
      </w:r>
    </w:p>
    <w:p w:rsidR="00B42E88" w:rsidRPr="00903FB0" w:rsidRDefault="00B42E88" w:rsidP="00FB54BC">
      <w:pPr>
        <w:spacing w:line="360" w:lineRule="auto"/>
        <w:ind w:left="426"/>
        <w:jc w:val="both"/>
      </w:pPr>
      <w:r w:rsidRPr="00903FB0">
        <w:t>Nr REGON ………………………………..</w:t>
      </w:r>
    </w:p>
    <w:p w:rsidR="00FB54BC" w:rsidRPr="00903FB0" w:rsidRDefault="000638F3" w:rsidP="00B42E88">
      <w:pPr>
        <w:spacing w:line="360" w:lineRule="auto"/>
        <w:ind w:firstLine="426"/>
        <w:jc w:val="both"/>
        <w:rPr>
          <w:b/>
        </w:rPr>
      </w:pPr>
      <w:r w:rsidRPr="00903FB0">
        <w:t xml:space="preserve">zwanym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ZAMAWIAJĄCYM</w:t>
      </w:r>
      <w:r w:rsidR="00DA5B4E" w:rsidRPr="00903FB0">
        <w:rPr>
          <w:b/>
        </w:rPr>
        <w:t>”</w:t>
      </w:r>
    </w:p>
    <w:p w:rsidR="00FB54BC" w:rsidRPr="00903FB0" w:rsidRDefault="000638F3" w:rsidP="00FB54BC">
      <w:pPr>
        <w:spacing w:line="360" w:lineRule="auto"/>
        <w:jc w:val="both"/>
      </w:pPr>
      <w:r w:rsidRPr="00903FB0">
        <w:t>a</w:t>
      </w:r>
    </w:p>
    <w:p w:rsidR="000638F3" w:rsidRPr="00903FB0" w:rsidRDefault="00DA5B4E" w:rsidP="00EE34FA">
      <w:pPr>
        <w:numPr>
          <w:ilvl w:val="0"/>
          <w:numId w:val="6"/>
        </w:numPr>
        <w:spacing w:line="360" w:lineRule="auto"/>
        <w:ind w:left="426" w:hanging="426"/>
        <w:jc w:val="both"/>
      </w:pPr>
      <w:r w:rsidRPr="00903FB0">
        <w:t xml:space="preserve">Instytucją </w:t>
      </w:r>
      <w:r w:rsidR="000638F3" w:rsidRPr="00903FB0">
        <w:t>szkolenio</w:t>
      </w:r>
      <w:r w:rsidRPr="00903FB0">
        <w:t>wą……………..………………………………………………………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NIP……………………………………….</w:t>
      </w:r>
    </w:p>
    <w:p w:rsidR="00DA5B4E" w:rsidRPr="00903FB0" w:rsidRDefault="00DA5B4E" w:rsidP="00FB54BC">
      <w:pPr>
        <w:spacing w:line="360" w:lineRule="auto"/>
        <w:ind w:left="426"/>
        <w:jc w:val="both"/>
      </w:pPr>
      <w:r w:rsidRPr="00903FB0">
        <w:t>Nr REGON………………………………….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reprezentowaną przez:</w:t>
      </w:r>
    </w:p>
    <w:p w:rsidR="000638F3" w:rsidRPr="00903FB0" w:rsidRDefault="000638F3" w:rsidP="00B42E88">
      <w:pPr>
        <w:spacing w:line="360" w:lineRule="auto"/>
        <w:ind w:firstLine="426"/>
        <w:jc w:val="both"/>
      </w:pPr>
      <w:r w:rsidRPr="00903FB0">
        <w:t>……………………………………………………………</w:t>
      </w:r>
    </w:p>
    <w:p w:rsidR="000638F3" w:rsidRPr="00903FB0" w:rsidRDefault="000638F3" w:rsidP="00FB54BC">
      <w:pPr>
        <w:spacing w:line="360" w:lineRule="auto"/>
        <w:jc w:val="both"/>
      </w:pPr>
      <w:r w:rsidRPr="00903FB0">
        <w:t xml:space="preserve">zwaną w dalszej części umowy </w:t>
      </w:r>
      <w:r w:rsidRPr="00903FB0">
        <w:rPr>
          <w:b/>
        </w:rPr>
        <w:t>„</w:t>
      </w:r>
      <w:r w:rsidR="00E64AAC" w:rsidRPr="00903FB0">
        <w:rPr>
          <w:b/>
        </w:rPr>
        <w:t>WYKONAWCĄ</w:t>
      </w:r>
      <w:r w:rsidR="00DA5B4E" w:rsidRPr="00903FB0">
        <w:rPr>
          <w:b/>
        </w:rPr>
        <w:t>”</w:t>
      </w:r>
    </w:p>
    <w:p w:rsidR="00DA5B4E" w:rsidRPr="00903FB0" w:rsidRDefault="00DA5B4E" w:rsidP="00FB54BC">
      <w:pPr>
        <w:spacing w:line="360" w:lineRule="auto"/>
        <w:jc w:val="both"/>
      </w:pPr>
      <w:r w:rsidRPr="00903FB0">
        <w:t xml:space="preserve">wspólnie zwanymi w dalszej części </w:t>
      </w:r>
      <w:r w:rsidRPr="00903FB0">
        <w:rPr>
          <w:b/>
        </w:rPr>
        <w:t>„STRONAMI”</w:t>
      </w:r>
    </w:p>
    <w:p w:rsidR="001F3975" w:rsidRPr="00903FB0" w:rsidRDefault="005F3A84" w:rsidP="00FB54BC">
      <w:pPr>
        <w:pStyle w:val="Tekstpodstawowy"/>
        <w:spacing w:line="360" w:lineRule="auto"/>
        <w:rPr>
          <w:sz w:val="20"/>
        </w:rPr>
      </w:pPr>
      <w:r w:rsidRPr="00903FB0">
        <w:rPr>
          <w:sz w:val="20"/>
        </w:rPr>
        <w:t>o następującej treści</w:t>
      </w:r>
      <w:r w:rsidR="00622C6E" w:rsidRPr="00903FB0">
        <w:rPr>
          <w:sz w:val="20"/>
        </w:rPr>
        <w:t>:</w:t>
      </w:r>
    </w:p>
    <w:p w:rsidR="00B73290" w:rsidRPr="005346F4" w:rsidRDefault="00B73290" w:rsidP="005346F4">
      <w:pPr>
        <w:spacing w:line="360" w:lineRule="auto"/>
        <w:jc w:val="both"/>
      </w:pPr>
      <w:r w:rsidRPr="00903FB0">
        <w:t xml:space="preserve">Niniejsza umowa jest następstwem wyboru przez Zamawiającego oferty Wykonawcy w zamówieniu publicznym w trybie przetargu nieograniczonego na usługę szkolenia </w:t>
      </w:r>
      <w:r w:rsidR="00D31232" w:rsidRPr="00903FB0">
        <w:t>dla</w:t>
      </w:r>
      <w:r w:rsidR="00F11431">
        <w:t xml:space="preserve"> </w:t>
      </w:r>
      <w:r w:rsidR="002A523C" w:rsidRPr="002A523C">
        <w:t xml:space="preserve">10 osób bezrobotnych i poszukujących pracy </w:t>
      </w:r>
      <w:r w:rsidRPr="00903FB0">
        <w:t>organizowanego ze względu</w:t>
      </w:r>
      <w:r w:rsidR="005346F4">
        <w:t xml:space="preserve"> na potrzeby rynku pracy pn.: </w:t>
      </w:r>
      <w:r w:rsidRPr="00903FB0">
        <w:rPr>
          <w:b/>
        </w:rPr>
        <w:t>„</w:t>
      </w:r>
      <w:r w:rsidR="005B5B72" w:rsidRPr="005B5B72">
        <w:rPr>
          <w:b/>
          <w:i/>
          <w:color w:val="000000"/>
        </w:rPr>
        <w:t>Profesjonalny sprzedawca</w:t>
      </w:r>
      <w:r w:rsidRPr="00903FB0">
        <w:rPr>
          <w:b/>
        </w:rPr>
        <w:t>”</w:t>
      </w:r>
    </w:p>
    <w:p w:rsidR="000638F3" w:rsidRPr="00903FB0" w:rsidRDefault="000638F3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</w:p>
    <w:p w:rsidR="005F3A84" w:rsidRPr="00903FB0" w:rsidRDefault="00B73290" w:rsidP="00EE34FA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Działając na podstawie – art. 39 z jednoczesnym zastosowaniem art. 5 ust. 1  (w zakresie zwolnienia </w:t>
      </w:r>
      <w:r w:rsidR="00903FB0">
        <w:rPr>
          <w:color w:val="auto"/>
          <w:sz w:val="20"/>
        </w:rPr>
        <w:br/>
      </w:r>
      <w:r w:rsidRPr="00903FB0">
        <w:rPr>
          <w:color w:val="auto"/>
          <w:sz w:val="20"/>
        </w:rPr>
        <w:t>z zakazu ustalania kryteriów oceny ofert n</w:t>
      </w:r>
      <w:r w:rsidR="000D0AFB">
        <w:rPr>
          <w:color w:val="auto"/>
          <w:sz w:val="20"/>
        </w:rPr>
        <w:t>a podstawie właściwości W</w:t>
      </w:r>
      <w:r w:rsidRPr="00903FB0">
        <w:rPr>
          <w:color w:val="auto"/>
          <w:sz w:val="20"/>
        </w:rPr>
        <w:t>ykonawcy) w związku z art. 2a tj. przedmiotem zamówienia jest usługa o charakterze niepriorytetowym - ustawy z dnia 29.01.2004 r. - Prawo zamówień publicznych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t xml:space="preserve">Dz. U. </w:t>
      </w:r>
      <w:r w:rsidRPr="00903FB0">
        <w:rPr>
          <w:color w:val="auto"/>
          <w:sz w:val="20"/>
        </w:rPr>
        <w:t>z 20</w:t>
      </w:r>
      <w:r w:rsidR="00160ACA">
        <w:rPr>
          <w:color w:val="auto"/>
          <w:sz w:val="20"/>
        </w:rPr>
        <w:t>13</w:t>
      </w:r>
      <w:r w:rsidRPr="00903FB0">
        <w:rPr>
          <w:color w:val="auto"/>
          <w:sz w:val="20"/>
        </w:rPr>
        <w:t xml:space="preserve"> r., poz.</w:t>
      </w:r>
      <w:r w:rsidR="00160ACA">
        <w:rPr>
          <w:color w:val="auto"/>
          <w:sz w:val="20"/>
        </w:rPr>
        <w:t xml:space="preserve"> 907</w:t>
      </w:r>
      <w:r w:rsidR="00F11431">
        <w:rPr>
          <w:color w:val="auto"/>
          <w:sz w:val="20"/>
        </w:rPr>
        <w:t xml:space="preserve"> z późn. zm.</w:t>
      </w:r>
      <w:r w:rsidRPr="00903FB0">
        <w:rPr>
          <w:color w:val="auto"/>
          <w:sz w:val="20"/>
        </w:rPr>
        <w:t>) oraz na podstawie art. 40 ustawy z dnia 20 kwietnia 2004 r. o promocji zatrudnienia i instytucjach rynku pracy (tekst jedn</w:t>
      </w:r>
      <w:r w:rsidR="00160ACA">
        <w:rPr>
          <w:color w:val="auto"/>
          <w:sz w:val="20"/>
        </w:rPr>
        <w:t>.</w:t>
      </w:r>
      <w:r w:rsidRPr="00903FB0">
        <w:rPr>
          <w:color w:val="auto"/>
          <w:sz w:val="20"/>
        </w:rPr>
        <w:t xml:space="preserve"> </w:t>
      </w:r>
      <w:r w:rsidR="005E1EDD">
        <w:rPr>
          <w:color w:val="auto"/>
          <w:sz w:val="20"/>
        </w:rPr>
        <w:t>Dz. U. z 2015</w:t>
      </w:r>
      <w:r w:rsidR="00160ACA">
        <w:rPr>
          <w:color w:val="auto"/>
          <w:sz w:val="20"/>
        </w:rPr>
        <w:t xml:space="preserve"> r.</w:t>
      </w:r>
      <w:r w:rsidRPr="00903FB0">
        <w:rPr>
          <w:color w:val="auto"/>
          <w:sz w:val="20"/>
        </w:rPr>
        <w:t xml:space="preserve">, poz. </w:t>
      </w:r>
      <w:r w:rsidR="005E1EDD">
        <w:rPr>
          <w:color w:val="auto"/>
          <w:sz w:val="20"/>
        </w:rPr>
        <w:t xml:space="preserve">149 </w:t>
      </w:r>
      <w:r w:rsidRPr="00903FB0">
        <w:rPr>
          <w:color w:val="auto"/>
          <w:sz w:val="20"/>
        </w:rPr>
        <w:t>z późn</w:t>
      </w:r>
      <w:r w:rsidR="00CE58C8" w:rsidRPr="00903FB0">
        <w:rPr>
          <w:color w:val="auto"/>
          <w:sz w:val="20"/>
        </w:rPr>
        <w:t>. zm.</w:t>
      </w:r>
      <w:r w:rsidRPr="00903FB0">
        <w:rPr>
          <w:color w:val="auto"/>
          <w:sz w:val="20"/>
        </w:rPr>
        <w:t>), po wyczerpaniu procedury przewidzianej w ustawie Prawo Zamówień Publiczny</w:t>
      </w:r>
      <w:r w:rsidR="00D31232" w:rsidRPr="00903FB0">
        <w:rPr>
          <w:color w:val="auto"/>
          <w:sz w:val="20"/>
        </w:rPr>
        <w:t>ch Zamawiający zleca zamówienie</w:t>
      </w:r>
      <w:r w:rsid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a Wykonawca zobowiązuje się do przeprowadzenia usługi szkolenia</w:t>
      </w:r>
      <w:r w:rsidR="00CE58C8" w:rsidRPr="00903FB0">
        <w:rPr>
          <w:color w:val="auto"/>
          <w:sz w:val="20"/>
        </w:rPr>
        <w:t>,</w:t>
      </w:r>
      <w:r w:rsidRPr="00903FB0">
        <w:rPr>
          <w:color w:val="auto"/>
          <w:sz w:val="20"/>
        </w:rPr>
        <w:t xml:space="preserve"> </w:t>
      </w:r>
      <w:r w:rsidR="00160ACA">
        <w:rPr>
          <w:color w:val="auto"/>
          <w:sz w:val="20"/>
        </w:rPr>
        <w:br/>
      </w:r>
      <w:r w:rsidRPr="00903FB0">
        <w:rPr>
          <w:color w:val="auto"/>
          <w:sz w:val="20"/>
        </w:rPr>
        <w:t>o której mowa w treści § 2 i 3 niniejszej umowy.</w:t>
      </w:r>
    </w:p>
    <w:p w:rsidR="006D3BA9" w:rsidRPr="005346F4" w:rsidRDefault="00FF03A1" w:rsidP="005346F4">
      <w:pPr>
        <w:pStyle w:val="WW-Domylnie"/>
        <w:numPr>
          <w:ilvl w:val="0"/>
          <w:numId w:val="17"/>
        </w:numPr>
        <w:spacing w:line="360" w:lineRule="auto"/>
        <w:ind w:left="357" w:hanging="357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>Specyfikacja istotnych warunków zamówienia oraz oferta Wykonawcy wraz z</w:t>
      </w:r>
      <w:r w:rsidR="005F3A84" w:rsidRPr="00903FB0">
        <w:rPr>
          <w:color w:val="auto"/>
          <w:sz w:val="20"/>
        </w:rPr>
        <w:t>e</w:t>
      </w:r>
      <w:r w:rsidRPr="00903FB0">
        <w:rPr>
          <w:color w:val="auto"/>
          <w:sz w:val="20"/>
        </w:rPr>
        <w:t xml:space="preserve"> wszystkimi </w:t>
      </w:r>
      <w:r w:rsidR="00B73290" w:rsidRPr="00903FB0">
        <w:rPr>
          <w:color w:val="auto"/>
          <w:sz w:val="20"/>
        </w:rPr>
        <w:t>załącznikami stanowią integralną</w:t>
      </w:r>
      <w:r w:rsidRPr="00903FB0">
        <w:rPr>
          <w:color w:val="auto"/>
          <w:sz w:val="20"/>
        </w:rPr>
        <w:t xml:space="preserve"> część niniejszej umowy.</w:t>
      </w:r>
    </w:p>
    <w:p w:rsidR="00FF03A1" w:rsidRPr="00903FB0" w:rsidRDefault="005F3A84" w:rsidP="00FB54BC">
      <w:pPr>
        <w:spacing w:after="100" w:afterAutospacing="1" w:line="360" w:lineRule="auto"/>
        <w:ind w:left="142"/>
        <w:jc w:val="center"/>
        <w:rPr>
          <w:b/>
        </w:rPr>
      </w:pPr>
      <w:r w:rsidRPr="00903FB0">
        <w:rPr>
          <w:b/>
        </w:rPr>
        <w:t>§</w:t>
      </w:r>
      <w:r w:rsidR="009821FB">
        <w:rPr>
          <w:b/>
        </w:rPr>
        <w:t xml:space="preserve"> </w:t>
      </w:r>
      <w:r w:rsidRPr="00903FB0">
        <w:rPr>
          <w:b/>
        </w:rPr>
        <w:t>2</w:t>
      </w:r>
    </w:p>
    <w:p w:rsidR="00A542E5" w:rsidRPr="00903FB0" w:rsidRDefault="00E64AAC" w:rsidP="002A523C">
      <w:pPr>
        <w:numPr>
          <w:ilvl w:val="0"/>
          <w:numId w:val="7"/>
        </w:numPr>
        <w:spacing w:line="360" w:lineRule="auto"/>
        <w:ind w:left="426" w:hanging="426"/>
        <w:jc w:val="both"/>
      </w:pPr>
      <w:r w:rsidRPr="00903FB0">
        <w:t>Z</w:t>
      </w:r>
      <w:r w:rsidR="00155DEC" w:rsidRPr="00903FB0">
        <w:t>amawiający</w:t>
      </w:r>
      <w:r w:rsidR="000638F3" w:rsidRPr="00903FB0">
        <w:t xml:space="preserve"> zleca</w:t>
      </w:r>
      <w:r w:rsidRPr="00903FB0">
        <w:t xml:space="preserve"> </w:t>
      </w:r>
      <w:r w:rsidR="00155DEC" w:rsidRPr="00903FB0">
        <w:t>a</w:t>
      </w:r>
      <w:r w:rsidR="00FF03A1" w:rsidRPr="00903FB0">
        <w:t xml:space="preserve"> </w:t>
      </w:r>
      <w:r w:rsidR="00155DEC" w:rsidRPr="00903FB0">
        <w:t>Wyk</w:t>
      </w:r>
      <w:r w:rsidR="00B73290" w:rsidRPr="00903FB0">
        <w:t>onawca</w:t>
      </w:r>
      <w:r w:rsidR="000638F3" w:rsidRPr="00903FB0">
        <w:t xml:space="preserve"> </w:t>
      </w:r>
      <w:r w:rsidRPr="00903FB0">
        <w:t xml:space="preserve">zobowiązuje się </w:t>
      </w:r>
      <w:r w:rsidR="00C15F83" w:rsidRPr="00903FB0">
        <w:t xml:space="preserve">do wykonania usługi </w:t>
      </w:r>
      <w:r w:rsidR="007019AE" w:rsidRPr="00903FB0">
        <w:t>zorganizowa</w:t>
      </w:r>
      <w:r w:rsidR="00C15F83" w:rsidRPr="00903FB0">
        <w:t>nia</w:t>
      </w:r>
      <w:r w:rsidR="007019AE" w:rsidRPr="00903FB0">
        <w:t xml:space="preserve"> i przeprowadz</w:t>
      </w:r>
      <w:r w:rsidR="00C15F83" w:rsidRPr="00903FB0">
        <w:t>enia</w:t>
      </w:r>
      <w:r w:rsidR="007019AE" w:rsidRPr="00903FB0">
        <w:t xml:space="preserve"> szkoleni</w:t>
      </w:r>
      <w:r w:rsidR="00C15F83" w:rsidRPr="00903FB0">
        <w:t>a</w:t>
      </w:r>
      <w:r w:rsidR="007019AE" w:rsidRPr="00903FB0">
        <w:t xml:space="preserve"> dla </w:t>
      </w:r>
      <w:r w:rsidR="005E1EDD">
        <w:t xml:space="preserve">10 </w:t>
      </w:r>
      <w:r w:rsidR="007019AE" w:rsidRPr="00903FB0">
        <w:t xml:space="preserve">osób bezrobotnych skierowanych przez Powiatowy Urząd Pracy w Zielonej Górze wraz </w:t>
      </w:r>
      <w:r w:rsidR="00F11431">
        <w:br/>
      </w:r>
      <w:r w:rsidR="007019AE" w:rsidRPr="00903FB0">
        <w:t xml:space="preserve">z filiami znajdującymi się w Nowogrodzie Bobrzańskim oraz w Sulechowie </w:t>
      </w:r>
      <w:r w:rsidR="00B73290" w:rsidRPr="00903FB0">
        <w:t>pn</w:t>
      </w:r>
      <w:r w:rsidR="00795F94">
        <w:t>.:</w:t>
      </w:r>
      <w:r w:rsidR="00F3622E" w:rsidRPr="00F3622E">
        <w:rPr>
          <w:b/>
          <w:i/>
          <w:color w:val="000000"/>
        </w:rPr>
        <w:t xml:space="preserve"> </w:t>
      </w:r>
      <w:r w:rsidR="005B5B72" w:rsidRPr="005B5B72">
        <w:rPr>
          <w:b/>
          <w:i/>
          <w:color w:val="000000"/>
        </w:rPr>
        <w:t>Profesjonalny sprzedawca</w:t>
      </w:r>
      <w:r w:rsidR="005B5B72">
        <w:rPr>
          <w:b/>
          <w:i/>
          <w:color w:val="000000"/>
        </w:rPr>
        <w:t xml:space="preserve"> </w:t>
      </w:r>
      <w:r w:rsidR="00A542E5" w:rsidRPr="00AB2D8D">
        <w:rPr>
          <w:bCs/>
        </w:rPr>
        <w:t xml:space="preserve">zgodnie z programem szkolenia </w:t>
      </w:r>
      <w:r w:rsidR="008A4240" w:rsidRPr="00AB2D8D">
        <w:rPr>
          <w:bCs/>
        </w:rPr>
        <w:t>sta</w:t>
      </w:r>
      <w:r w:rsidR="005F3A84" w:rsidRPr="00AB2D8D">
        <w:rPr>
          <w:bCs/>
        </w:rPr>
        <w:t xml:space="preserve">nowiącym załącznik nr </w:t>
      </w:r>
      <w:r w:rsidR="00160ACA" w:rsidRPr="00AB2D8D">
        <w:rPr>
          <w:bCs/>
        </w:rPr>
        <w:t>1A</w:t>
      </w:r>
      <w:r w:rsidR="00CE58C8" w:rsidRPr="00AB2D8D">
        <w:rPr>
          <w:bCs/>
        </w:rPr>
        <w:t xml:space="preserve"> do SIWZ</w:t>
      </w:r>
      <w:r w:rsidR="005F3A84" w:rsidRPr="00AB2D8D">
        <w:rPr>
          <w:bCs/>
        </w:rPr>
        <w:t xml:space="preserve"> </w:t>
      </w:r>
      <w:r w:rsidR="008A4240" w:rsidRPr="00AB2D8D">
        <w:rPr>
          <w:bCs/>
        </w:rPr>
        <w:t xml:space="preserve">oraz </w:t>
      </w:r>
      <w:r w:rsidR="00A542E5" w:rsidRPr="00AB2D8D">
        <w:rPr>
          <w:bCs/>
        </w:rPr>
        <w:t xml:space="preserve">harmonogramem szkolenia stanowiącym </w:t>
      </w:r>
      <w:r w:rsidR="00BD0092" w:rsidRPr="00AB2D8D">
        <w:rPr>
          <w:bCs/>
        </w:rPr>
        <w:t>załącznik nr 2</w:t>
      </w:r>
      <w:r w:rsidR="008A4240" w:rsidRPr="00AB2D8D">
        <w:rPr>
          <w:bCs/>
        </w:rPr>
        <w:t xml:space="preserve"> </w:t>
      </w:r>
      <w:r w:rsidR="00A542E5" w:rsidRPr="00AB2D8D">
        <w:rPr>
          <w:bCs/>
        </w:rPr>
        <w:t>do umowy.</w:t>
      </w:r>
    </w:p>
    <w:p w:rsidR="00627C48" w:rsidRDefault="00627C48" w:rsidP="00345E22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903FB0">
        <w:t>Wykonawca ponosi pełną odpowiedzialność za ewentualne szkody powstałe wskutek niewłaściwego wykonywania umowy.</w:t>
      </w:r>
    </w:p>
    <w:p w:rsidR="000F2107" w:rsidRDefault="000F2107" w:rsidP="000F2107">
      <w:pPr>
        <w:spacing w:line="360" w:lineRule="auto"/>
        <w:jc w:val="both"/>
      </w:pPr>
    </w:p>
    <w:p w:rsidR="000F2107" w:rsidRPr="00903FB0" w:rsidRDefault="000F2107" w:rsidP="000F2107">
      <w:pPr>
        <w:spacing w:line="360" w:lineRule="auto"/>
        <w:jc w:val="both"/>
      </w:pPr>
    </w:p>
    <w:p w:rsidR="00BB6D29" w:rsidRPr="00903FB0" w:rsidRDefault="005F3A84" w:rsidP="00AB2D8D">
      <w:pPr>
        <w:spacing w:line="360" w:lineRule="auto"/>
        <w:jc w:val="center"/>
        <w:rPr>
          <w:b/>
        </w:rPr>
      </w:pPr>
      <w:r w:rsidRPr="00903FB0">
        <w:rPr>
          <w:b/>
        </w:rPr>
        <w:lastRenderedPageBreak/>
        <w:t>§ 3</w:t>
      </w:r>
    </w:p>
    <w:p w:rsidR="005B5B72" w:rsidRPr="005B5B72" w:rsidRDefault="007D2185" w:rsidP="005B5B7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903FB0">
        <w:t>Dokładne daty rozpoczęcia i zakończenia szkolenia zostały ustalone przez Wykonawcę z Zamawiającym przed podpisaniem umowy przy uwzględnieniu terminów wymaganych w SIWZ.</w:t>
      </w:r>
      <w:r w:rsidR="00F11431" w:rsidRPr="005B5B72">
        <w:rPr>
          <w:bCs/>
        </w:rPr>
        <w:t xml:space="preserve"> </w:t>
      </w:r>
      <w:r w:rsidR="005B5B72" w:rsidRPr="005B5B72">
        <w:t xml:space="preserve">Szkolenie będzie realizowane w terminie </w:t>
      </w:r>
      <w:r w:rsidR="005B5B72" w:rsidRPr="005B5B72">
        <w:rPr>
          <w:b/>
        </w:rPr>
        <w:t xml:space="preserve">od ………. r. do ………… r.  </w:t>
      </w:r>
    </w:p>
    <w:p w:rsidR="00A542E5" w:rsidRPr="005B5B72" w:rsidRDefault="00D30D3C" w:rsidP="00345E22">
      <w:pPr>
        <w:numPr>
          <w:ilvl w:val="0"/>
          <w:numId w:val="1"/>
        </w:numPr>
        <w:tabs>
          <w:tab w:val="clear" w:pos="705"/>
        </w:tabs>
        <w:spacing w:line="360" w:lineRule="auto"/>
        <w:ind w:left="426" w:hanging="426"/>
        <w:jc w:val="both"/>
        <w:rPr>
          <w:bCs/>
        </w:rPr>
      </w:pPr>
      <w:r w:rsidRPr="005B5B72">
        <w:rPr>
          <w:bCs/>
        </w:rPr>
        <w:t xml:space="preserve">Szkolenie </w:t>
      </w:r>
      <w:r w:rsidR="00A542E5" w:rsidRPr="005B5B72">
        <w:rPr>
          <w:bCs/>
        </w:rPr>
        <w:t xml:space="preserve">obejmować będzie ogółem </w:t>
      </w:r>
      <w:r w:rsidR="005B5B72">
        <w:t>100</w:t>
      </w:r>
      <w:r w:rsidR="002B505B" w:rsidRPr="005B5B72">
        <w:t xml:space="preserve"> </w:t>
      </w:r>
      <w:r w:rsidR="00A542E5" w:rsidRPr="005B5B72">
        <w:t>godzin</w:t>
      </w:r>
      <w:r w:rsidR="00B1147F" w:rsidRPr="005B5B72">
        <w:t xml:space="preserve"> </w:t>
      </w:r>
      <w:r w:rsidR="00A542E5" w:rsidRPr="005B5B72">
        <w:t>zajęć przypadających na</w:t>
      </w:r>
      <w:r w:rsidR="00CE58C8" w:rsidRPr="005B5B72">
        <w:t xml:space="preserve"> każdą z osób szkolonych, </w:t>
      </w:r>
      <w:r w:rsidR="00B1147F" w:rsidRPr="005B5B72">
        <w:br/>
      </w:r>
      <w:r w:rsidR="00CE58C8" w:rsidRPr="005B5B72">
        <w:t>w tym</w:t>
      </w:r>
      <w:r w:rsidR="00A542E5" w:rsidRPr="005B5B72">
        <w:t>:</w:t>
      </w:r>
    </w:p>
    <w:p w:rsidR="00A542E5" w:rsidRPr="00903FB0" w:rsidRDefault="00A542E5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567" w:firstLine="0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praktycznych</w:t>
      </w:r>
      <w:r w:rsidR="00D30D3C" w:rsidRPr="00903FB0">
        <w:rPr>
          <w:b w:val="0"/>
          <w:sz w:val="20"/>
        </w:rPr>
        <w:t>,</w:t>
      </w:r>
    </w:p>
    <w:p w:rsidR="00A542E5" w:rsidRPr="00903FB0" w:rsidRDefault="00D30D3C" w:rsidP="00EE34FA">
      <w:pPr>
        <w:pStyle w:val="Tekstpodstawowy"/>
        <w:numPr>
          <w:ilvl w:val="0"/>
          <w:numId w:val="9"/>
        </w:numPr>
        <w:tabs>
          <w:tab w:val="left" w:pos="993"/>
        </w:tabs>
        <w:spacing w:line="360" w:lineRule="auto"/>
        <w:ind w:left="709" w:hanging="142"/>
        <w:rPr>
          <w:b w:val="0"/>
          <w:bCs/>
          <w:sz w:val="20"/>
        </w:rPr>
      </w:pPr>
      <w:r w:rsidRPr="00903FB0">
        <w:rPr>
          <w:b w:val="0"/>
          <w:sz w:val="20"/>
        </w:rPr>
        <w:t>………. godz. zajęć teoretycznych,</w:t>
      </w:r>
    </w:p>
    <w:p w:rsidR="005B5B72" w:rsidRPr="005B5B72" w:rsidRDefault="00D30D3C" w:rsidP="005B5B72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Cs/>
          <w:sz w:val="20"/>
        </w:rPr>
      </w:pPr>
      <w:r w:rsidRPr="005B5B72">
        <w:rPr>
          <w:b w:val="0"/>
          <w:bCs/>
          <w:sz w:val="20"/>
        </w:rPr>
        <w:t>Ł</w:t>
      </w:r>
      <w:r w:rsidR="000A0DBD" w:rsidRPr="005B5B72">
        <w:rPr>
          <w:b w:val="0"/>
          <w:bCs/>
          <w:sz w:val="20"/>
        </w:rPr>
        <w:t>ączna liczba osób, kt</w:t>
      </w:r>
      <w:r w:rsidR="007D2185" w:rsidRPr="005B5B72">
        <w:rPr>
          <w:b w:val="0"/>
          <w:bCs/>
          <w:sz w:val="20"/>
        </w:rPr>
        <w:t xml:space="preserve">óre zostaną objęte szkoleniem: </w:t>
      </w:r>
      <w:r w:rsidR="002A523C">
        <w:rPr>
          <w:bCs/>
          <w:sz w:val="20"/>
        </w:rPr>
        <w:t>10 osób.</w:t>
      </w:r>
    </w:p>
    <w:p w:rsidR="00FB54BC" w:rsidRPr="005B5B72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5B5B72">
        <w:rPr>
          <w:b w:val="0"/>
          <w:bCs/>
          <w:sz w:val="20"/>
        </w:rPr>
        <w:t xml:space="preserve">Zamawiający przekaże Wykonawcy imienny wykaz osób skierowanych </w:t>
      </w:r>
      <w:r w:rsidR="00903FB0" w:rsidRPr="005B5B72">
        <w:rPr>
          <w:b w:val="0"/>
          <w:bCs/>
          <w:sz w:val="20"/>
        </w:rPr>
        <w:t xml:space="preserve">na szkolenie, </w:t>
      </w:r>
      <w:r w:rsidR="00CE58C8" w:rsidRPr="005B5B72">
        <w:rPr>
          <w:b w:val="0"/>
          <w:bCs/>
          <w:sz w:val="20"/>
        </w:rPr>
        <w:t xml:space="preserve">nie </w:t>
      </w:r>
      <w:r w:rsidR="00AB2D8D" w:rsidRPr="005B5B72">
        <w:rPr>
          <w:b w:val="0"/>
          <w:bCs/>
          <w:sz w:val="20"/>
        </w:rPr>
        <w:t>później niż</w:t>
      </w:r>
      <w:r w:rsidR="00D5123C" w:rsidRPr="005B5B72">
        <w:rPr>
          <w:b w:val="0"/>
          <w:bCs/>
          <w:sz w:val="20"/>
        </w:rPr>
        <w:t xml:space="preserve"> dzień przed dniem rozpoczęcia szkolenia.</w:t>
      </w:r>
    </w:p>
    <w:p w:rsidR="00D5123C" w:rsidRPr="00903FB0" w:rsidRDefault="00D5123C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Podstawą przyjęcia osoby bezrobotnej na szkolenie jest imienne skierowanie na szkolenie wystawione przez Zamawiającego.</w:t>
      </w:r>
    </w:p>
    <w:p w:rsidR="000A0DBD" w:rsidRPr="00903FB0" w:rsidRDefault="000A0DBD" w:rsidP="00CE58C8">
      <w:pPr>
        <w:pStyle w:val="Tekstpodstawowy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Miejsce szkolenia: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teoretyczne: ………………………………………………………………….</w:t>
      </w:r>
    </w:p>
    <w:p w:rsidR="000A0DBD" w:rsidRPr="00903FB0" w:rsidRDefault="000A0DBD" w:rsidP="00EE34FA">
      <w:pPr>
        <w:pStyle w:val="Tekstpodstawowy"/>
        <w:numPr>
          <w:ilvl w:val="0"/>
          <w:numId w:val="12"/>
        </w:numPr>
        <w:spacing w:line="360" w:lineRule="auto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Zajęcia praktyczne: …………………………………………………………………..</w:t>
      </w:r>
    </w:p>
    <w:p w:rsidR="000A0DBD" w:rsidRPr="00903FB0" w:rsidRDefault="000A0DBD" w:rsidP="00FB54BC">
      <w:pPr>
        <w:pStyle w:val="Lista"/>
        <w:spacing w:line="360" w:lineRule="auto"/>
        <w:ind w:left="567" w:firstLine="0"/>
        <w:jc w:val="both"/>
        <w:rPr>
          <w:rFonts w:ascii="Times New Roman" w:hAnsi="Times New Roman"/>
          <w:sz w:val="20"/>
          <w:szCs w:val="20"/>
        </w:rPr>
      </w:pPr>
      <w:r w:rsidRPr="00903FB0">
        <w:rPr>
          <w:rFonts w:ascii="Times New Roman" w:hAnsi="Times New Roman"/>
          <w:bCs/>
          <w:sz w:val="20"/>
          <w:szCs w:val="20"/>
        </w:rPr>
        <w:t xml:space="preserve">Zgodnie z informacją </w:t>
      </w:r>
      <w:r w:rsidR="00CE58C8" w:rsidRPr="00903FB0">
        <w:rPr>
          <w:rFonts w:ascii="Times New Roman" w:hAnsi="Times New Roman"/>
          <w:bCs/>
          <w:sz w:val="20"/>
          <w:szCs w:val="20"/>
        </w:rPr>
        <w:t>zawartą w</w:t>
      </w:r>
      <w:r w:rsidRPr="00903FB0">
        <w:rPr>
          <w:rFonts w:ascii="Times New Roman" w:hAnsi="Times New Roman"/>
          <w:bCs/>
          <w:sz w:val="20"/>
          <w:szCs w:val="20"/>
        </w:rPr>
        <w:t xml:space="preserve"> załączniku nr </w:t>
      </w:r>
      <w:r w:rsidR="00CE58C8" w:rsidRPr="00903FB0">
        <w:rPr>
          <w:rFonts w:ascii="Times New Roman" w:hAnsi="Times New Roman"/>
          <w:bCs/>
          <w:sz w:val="20"/>
          <w:szCs w:val="20"/>
        </w:rPr>
        <w:t>2A do SIWZ</w:t>
      </w:r>
      <w:r w:rsidRPr="00903FB0">
        <w:rPr>
          <w:rFonts w:ascii="Times New Roman" w:hAnsi="Times New Roman"/>
          <w:bCs/>
          <w:sz w:val="20"/>
          <w:szCs w:val="20"/>
        </w:rPr>
        <w:t xml:space="preserve"> </w:t>
      </w:r>
      <w:r w:rsidR="009B3556" w:rsidRPr="00903FB0">
        <w:rPr>
          <w:rFonts w:ascii="Times New Roman" w:hAnsi="Times New Roman"/>
          <w:bCs/>
          <w:sz w:val="20"/>
          <w:szCs w:val="20"/>
        </w:rPr>
        <w:t xml:space="preserve">dotyczącą </w:t>
      </w:r>
      <w:r w:rsidR="009B3556" w:rsidRPr="00903FB0">
        <w:rPr>
          <w:rFonts w:ascii="Times New Roman" w:hAnsi="Times New Roman"/>
          <w:sz w:val="20"/>
          <w:szCs w:val="20"/>
        </w:rPr>
        <w:t>wskazania</w:t>
      </w:r>
      <w:r w:rsidRPr="00903FB0">
        <w:rPr>
          <w:rFonts w:ascii="Times New Roman" w:hAnsi="Times New Roman"/>
          <w:sz w:val="20"/>
          <w:szCs w:val="20"/>
        </w:rPr>
        <w:t xml:space="preserve"> lokalu oraz wykaz</w:t>
      </w:r>
      <w:r w:rsidR="009B3556" w:rsidRPr="00903FB0">
        <w:rPr>
          <w:rFonts w:ascii="Times New Roman" w:hAnsi="Times New Roman"/>
          <w:sz w:val="20"/>
          <w:szCs w:val="20"/>
        </w:rPr>
        <w:t>u</w:t>
      </w:r>
      <w:r w:rsidRPr="00903FB0">
        <w:rPr>
          <w:rFonts w:ascii="Times New Roman" w:hAnsi="Times New Roman"/>
          <w:sz w:val="20"/>
          <w:szCs w:val="20"/>
        </w:rPr>
        <w:t xml:space="preserve"> spr</w:t>
      </w:r>
      <w:r w:rsidR="009B3556" w:rsidRPr="00903FB0">
        <w:rPr>
          <w:rFonts w:ascii="Times New Roman" w:hAnsi="Times New Roman"/>
          <w:sz w:val="20"/>
          <w:szCs w:val="20"/>
        </w:rPr>
        <w:t>zętu i wyposażenia technicznego.</w:t>
      </w:r>
    </w:p>
    <w:p w:rsidR="00C15F83" w:rsidRPr="00903FB0" w:rsidRDefault="00226D88" w:rsidP="00BD645F">
      <w:pPr>
        <w:pStyle w:val="Lista"/>
        <w:numPr>
          <w:ilvl w:val="0"/>
          <w:numId w:val="1"/>
        </w:numPr>
        <w:tabs>
          <w:tab w:val="clear" w:pos="705"/>
          <w:tab w:val="num" w:pos="426"/>
        </w:tabs>
        <w:spacing w:line="360" w:lineRule="auto"/>
        <w:jc w:val="both"/>
        <w:rPr>
          <w:sz w:val="16"/>
          <w:szCs w:val="16"/>
        </w:rPr>
      </w:pPr>
      <w:r w:rsidRPr="00903FB0">
        <w:rPr>
          <w:rFonts w:ascii="Times New Roman" w:hAnsi="Times New Roman"/>
          <w:sz w:val="20"/>
          <w:szCs w:val="20"/>
        </w:rPr>
        <w:t>Wykonawca zobowiązuje się</w:t>
      </w:r>
      <w:r w:rsidR="000A0DBD" w:rsidRPr="00903FB0">
        <w:rPr>
          <w:rFonts w:ascii="Times New Roman" w:hAnsi="Times New Roman"/>
          <w:sz w:val="20"/>
          <w:szCs w:val="20"/>
        </w:rPr>
        <w:t xml:space="preserve"> do</w:t>
      </w:r>
      <w:r w:rsidR="009B3556" w:rsidRPr="00903FB0">
        <w:rPr>
          <w:rFonts w:ascii="Times New Roman" w:hAnsi="Times New Roman"/>
          <w:sz w:val="20"/>
          <w:szCs w:val="20"/>
        </w:rPr>
        <w:t xml:space="preserve"> samodzielnej realizacji całego </w:t>
      </w:r>
      <w:r w:rsidR="000A0DBD" w:rsidRPr="00903FB0">
        <w:rPr>
          <w:rFonts w:ascii="Times New Roman" w:hAnsi="Times New Roman"/>
          <w:sz w:val="20"/>
          <w:szCs w:val="20"/>
        </w:rPr>
        <w:t>zamówienia.</w:t>
      </w:r>
      <w:r w:rsidR="002B505B" w:rsidRPr="00903FB0">
        <w:rPr>
          <w:sz w:val="16"/>
          <w:szCs w:val="16"/>
        </w:rPr>
        <w:t xml:space="preserve"> </w:t>
      </w:r>
    </w:p>
    <w:p w:rsidR="001275A7" w:rsidRPr="00903FB0" w:rsidRDefault="005F3A84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4</w:t>
      </w:r>
    </w:p>
    <w:p w:rsidR="00EE2A12" w:rsidRPr="00903FB0" w:rsidRDefault="001275A7" w:rsidP="00FB54BC">
      <w:pPr>
        <w:spacing w:after="100" w:afterAutospacing="1" w:line="360" w:lineRule="auto"/>
        <w:jc w:val="both"/>
      </w:pPr>
      <w:r w:rsidRPr="00903FB0">
        <w:t>Wykonawca zobowiązuje się do:</w:t>
      </w:r>
    </w:p>
    <w:p w:rsidR="002B505B" w:rsidRDefault="00BD645F" w:rsidP="002B505B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P</w:t>
      </w:r>
      <w:r w:rsidRPr="00BD645F">
        <w:t xml:space="preserve">rzeprowadzenia szkolenia </w:t>
      </w:r>
      <w:r w:rsidR="00AB2D8D">
        <w:t>zgodnie z przedstawioną w postę</w:t>
      </w:r>
      <w:r w:rsidR="00E31F17">
        <w:t xml:space="preserve">powaniu przetargowym ofertą, </w:t>
      </w:r>
      <w:r w:rsidRPr="00BD645F">
        <w:t xml:space="preserve">w ustalonej </w:t>
      </w:r>
      <w:r w:rsidR="00E31F17">
        <w:br/>
      </w:r>
      <w:r w:rsidR="00AB2D8D">
        <w:t xml:space="preserve">w umowie nazwie, </w:t>
      </w:r>
      <w:r w:rsidRPr="00BD645F">
        <w:t xml:space="preserve">w ustalonym w umowie zakresie, terminie i miejscu oraz zgodnie z obowiązującymi </w:t>
      </w:r>
      <w:r w:rsidR="00AB2D8D">
        <w:br/>
      </w:r>
      <w:r w:rsidRPr="00BD645F">
        <w:t>w tym zakresie przepisami prawa</w:t>
      </w:r>
      <w:r w:rsidR="00FD7AC5" w:rsidRPr="00903FB0">
        <w:t>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N</w:t>
      </w:r>
      <w:r w:rsidR="00BD645F" w:rsidRPr="00BD645F">
        <w:t xml:space="preserve">atychmiastowego powiadomienia </w:t>
      </w:r>
      <w:r w:rsidR="00BD645F">
        <w:t>Zamawiającego</w:t>
      </w:r>
      <w:r w:rsidR="00BD645F" w:rsidRPr="00BD645F">
        <w:t xml:space="preserve"> o </w:t>
      </w:r>
      <w:r w:rsidR="00BD645F">
        <w:t xml:space="preserve">potrzebie </w:t>
      </w:r>
      <w:r>
        <w:t>zmian w harmonogramie</w:t>
      </w:r>
      <w:r w:rsidR="00BD645F" w:rsidRPr="00BD645F">
        <w:t xml:space="preserve"> w formie pisemnej</w:t>
      </w:r>
      <w:r w:rsidR="00BD645F">
        <w:t xml:space="preserve"> oraz uzyskania zgody Zamawiającego na ich wprowadzenie.</w:t>
      </w:r>
    </w:p>
    <w:p w:rsidR="00D42DE4" w:rsidRDefault="00187FD8" w:rsidP="00D42DE4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1275A7" w:rsidRPr="00903FB0">
        <w:t>rowadzenia dokumentacji przebiegu szkolenia stanowiącej:</w:t>
      </w:r>
    </w:p>
    <w:p w:rsidR="00D42DE4" w:rsidRDefault="00D42DE4" w:rsidP="00D42DE4">
      <w:pPr>
        <w:numPr>
          <w:ilvl w:val="0"/>
          <w:numId w:val="30"/>
        </w:numPr>
        <w:spacing w:line="360" w:lineRule="auto"/>
        <w:jc w:val="both"/>
      </w:pPr>
      <w:r>
        <w:t xml:space="preserve">dziennik zajęć edukacyjnych zawierający: </w:t>
      </w:r>
      <w:r w:rsidR="009B3556" w:rsidRPr="00903FB0">
        <w:t xml:space="preserve">datę przeprowadzenia zajęć, tematy i wymiar godzin, imię </w:t>
      </w:r>
      <w:r>
        <w:br/>
      </w:r>
      <w:r w:rsidR="009B3556" w:rsidRPr="00903FB0">
        <w:t xml:space="preserve">i nazwisko oraz podpis wykładowcy/prowadzącego zajęcia </w:t>
      </w:r>
      <w:r w:rsidR="007C48C3" w:rsidRPr="00903FB0">
        <w:t xml:space="preserve">oraz </w:t>
      </w:r>
      <w:r w:rsidR="001275A7" w:rsidRPr="00903FB0">
        <w:t>listę obecności</w:t>
      </w:r>
      <w:r w:rsidR="007C48C3" w:rsidRPr="00903FB0">
        <w:t xml:space="preserve"> zawierającą: imię, nazwisko i podpis uczestnika szkolenia</w:t>
      </w:r>
      <w:r w:rsidR="001275A7"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protokół </w:t>
      </w:r>
      <w:r w:rsidR="000D0AFB">
        <w:t>i kartę</w:t>
      </w:r>
      <w:r w:rsidR="007C48C3" w:rsidRPr="00903FB0">
        <w:t xml:space="preserve"> ocen z okresowych sprawd</w:t>
      </w:r>
      <w:r w:rsidR="008C2FC7" w:rsidRPr="00903FB0">
        <w:t>zianów efektów kształcenia oraz</w:t>
      </w:r>
      <w:r w:rsidR="00DA6271" w:rsidRPr="00903FB0">
        <w:t xml:space="preserve"> egzaminu</w:t>
      </w:r>
      <w:r w:rsidR="008C2FC7" w:rsidRPr="00903FB0">
        <w:t xml:space="preserve"> końcowego</w:t>
      </w:r>
      <w:r w:rsidRPr="00903FB0">
        <w:t>,</w:t>
      </w:r>
    </w:p>
    <w:p w:rsidR="00D42DE4" w:rsidRDefault="001275A7" w:rsidP="00D42DE4">
      <w:pPr>
        <w:numPr>
          <w:ilvl w:val="0"/>
          <w:numId w:val="30"/>
        </w:numPr>
        <w:spacing w:line="360" w:lineRule="auto"/>
        <w:jc w:val="both"/>
      </w:pPr>
      <w:r w:rsidRPr="00903FB0">
        <w:t xml:space="preserve">rejestr wydanych zaświadczeń lub innych dokumentów potwierdzających ukończenie szkolenia </w:t>
      </w:r>
      <w:r w:rsidR="00903FB0">
        <w:br/>
      </w:r>
      <w:r w:rsidRPr="00903FB0">
        <w:t>i uzyskanie kwalifikacji</w:t>
      </w:r>
      <w:r w:rsidR="000D0AFB">
        <w:t xml:space="preserve"> zawierający</w:t>
      </w:r>
      <w:r w:rsidR="008C2FC7" w:rsidRPr="00903FB0">
        <w:t>: numer, imię i nazwisko oraz numer PESEL uczestnika szkolenia</w:t>
      </w:r>
      <w:r w:rsidR="00FD7AC5" w:rsidRPr="00903FB0">
        <w:t>,</w:t>
      </w:r>
      <w:r w:rsidR="008C2FC7" w:rsidRPr="00903FB0">
        <w:t xml:space="preserve"> a w przypadku cudzoziemca numer dokumentu stwierdzającego tożsamość, oraz nazwę szkolenia i datę wydania zaświadczenia,</w:t>
      </w:r>
    </w:p>
    <w:p w:rsidR="00C30671" w:rsidRDefault="000D0AFB" w:rsidP="00D42DE4">
      <w:pPr>
        <w:numPr>
          <w:ilvl w:val="0"/>
          <w:numId w:val="30"/>
        </w:numPr>
        <w:spacing w:line="360" w:lineRule="auto"/>
        <w:jc w:val="both"/>
      </w:pPr>
      <w:r>
        <w:t xml:space="preserve"> listę potwierdzającą</w:t>
      </w:r>
      <w:r w:rsidR="00DA6271" w:rsidRPr="00903FB0">
        <w:t xml:space="preserve"> </w:t>
      </w:r>
      <w:r w:rsidR="00FD7AC5" w:rsidRPr="00903FB0">
        <w:t>odbiór materiałów szkoleniowych.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 xml:space="preserve">Zapewnienia uczestnikowi szkolenia niezbędnych materiałów </w:t>
      </w:r>
      <w:r>
        <w:t>dydaktycznych (określonych w ofercie)</w:t>
      </w:r>
      <w:r w:rsidRPr="00E31F17">
        <w:t>.</w:t>
      </w:r>
      <w:r w:rsidRPr="00E31F17">
        <w:rPr>
          <w:rFonts w:eastAsia="Calibri"/>
          <w:bCs/>
          <w:lang w:eastAsia="en-US"/>
        </w:rPr>
        <w:t xml:space="preserve"> </w:t>
      </w:r>
      <w:r w:rsidRPr="00E31F17">
        <w:rPr>
          <w:b/>
          <w:bCs/>
        </w:rPr>
        <w:t>Lista potwierdzająca odbiór materiałów szkoleniowych przez uczestników szkolenia musi zostać przekazana Zamawiającemu w jednej z form: osobiście, faks, skan w pierwszym dniu szkolenia.</w:t>
      </w:r>
    </w:p>
    <w:p w:rsidR="00E31F17" w:rsidRP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E31F17">
        <w:t xml:space="preserve">W przypadku zajęć </w:t>
      </w:r>
      <w:r w:rsidR="009821FB">
        <w:t xml:space="preserve">teoretycznych i </w:t>
      </w:r>
      <w:r w:rsidRPr="00E31F17">
        <w:t xml:space="preserve">praktycznych wymaga się posiadania przez Wykonawcę </w:t>
      </w:r>
      <w:r w:rsidR="0056313B">
        <w:t xml:space="preserve">wyposażania oraz </w:t>
      </w:r>
      <w:r w:rsidR="00B1147F" w:rsidRPr="0056313B">
        <w:rPr>
          <w:bCs/>
        </w:rPr>
        <w:t>sprzętu</w:t>
      </w:r>
      <w:r w:rsidR="00F11431" w:rsidRPr="0056313B">
        <w:rPr>
          <w:bCs/>
        </w:rPr>
        <w:t xml:space="preserve"> </w:t>
      </w:r>
      <w:r w:rsidR="00082924" w:rsidRPr="0056313B">
        <w:rPr>
          <w:bCs/>
        </w:rPr>
        <w:t>określonego</w:t>
      </w:r>
      <w:r w:rsidR="0056313B" w:rsidRPr="0056313B">
        <w:rPr>
          <w:bCs/>
        </w:rPr>
        <w:t xml:space="preserve"> w</w:t>
      </w:r>
      <w:r w:rsidR="0056313B">
        <w:rPr>
          <w:b/>
          <w:bCs/>
        </w:rPr>
        <w:t xml:space="preserve"> części III pkt 8</w:t>
      </w:r>
      <w:r w:rsidR="00F11431" w:rsidRPr="00F11431">
        <w:rPr>
          <w:b/>
          <w:bCs/>
        </w:rPr>
        <w:t xml:space="preserve"> SIWZ</w:t>
      </w:r>
      <w:r w:rsidR="009821FB">
        <w:rPr>
          <w:b/>
          <w:bCs/>
        </w:rPr>
        <w:t xml:space="preserve"> </w:t>
      </w:r>
      <w:r w:rsidR="009821FB">
        <w:rPr>
          <w:bCs/>
        </w:rPr>
        <w:t xml:space="preserve">oraz zapewnienia kadry dydaktycznej określonej </w:t>
      </w:r>
      <w:r w:rsidR="0056313B">
        <w:rPr>
          <w:bCs/>
        </w:rPr>
        <w:br/>
      </w:r>
      <w:r w:rsidR="009821FB">
        <w:rPr>
          <w:bCs/>
        </w:rPr>
        <w:t>w ofercie</w:t>
      </w:r>
      <w:r>
        <w:t>.</w:t>
      </w:r>
    </w:p>
    <w:p w:rsidR="001275A7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lastRenderedPageBreak/>
        <w:t>B</w:t>
      </w:r>
      <w:r w:rsidR="001275A7" w:rsidRPr="00903FB0">
        <w:t xml:space="preserve">ezzwłocznego </w:t>
      </w:r>
      <w:r w:rsidR="008C2FC7" w:rsidRPr="00903FB0">
        <w:t xml:space="preserve">(tj. </w:t>
      </w:r>
      <w:r w:rsidR="007F783C">
        <w:rPr>
          <w:b/>
        </w:rPr>
        <w:t>w ciągu 1</w:t>
      </w:r>
      <w:r w:rsidR="008C2FC7" w:rsidRPr="00D3027A">
        <w:rPr>
          <w:b/>
        </w:rPr>
        <w:t xml:space="preserve"> dni</w:t>
      </w:r>
      <w:r w:rsidR="007F783C">
        <w:rPr>
          <w:b/>
        </w:rPr>
        <w:t>a</w:t>
      </w:r>
      <w:r w:rsidR="008C2FC7" w:rsidRPr="00903FB0">
        <w:t xml:space="preserve"> od dnia zdarzenia) pisemnego </w:t>
      </w:r>
      <w:r w:rsidR="001275A7" w:rsidRPr="00903FB0">
        <w:t xml:space="preserve">zawiadomienia Zamawiającego </w:t>
      </w:r>
      <w:r w:rsidR="00903FB0">
        <w:br/>
      </w:r>
      <w:r w:rsidR="001275A7" w:rsidRPr="00903FB0">
        <w:t>w przypadku przerwan</w:t>
      </w:r>
      <w:r w:rsidR="00DA6271" w:rsidRPr="00903FB0">
        <w:t>ia szkolenia przez osobę szkoloną</w:t>
      </w:r>
      <w:r w:rsidR="00FD7AC5" w:rsidRPr="00903FB0">
        <w:t>.</w:t>
      </w:r>
    </w:p>
    <w:p w:rsidR="005F3A84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B</w:t>
      </w:r>
      <w:r w:rsidR="00350988" w:rsidRPr="00903FB0">
        <w:t xml:space="preserve">ezzwłocznego </w:t>
      </w:r>
      <w:r w:rsidR="008C2FC7" w:rsidRPr="00903FB0">
        <w:t xml:space="preserve">(tj. </w:t>
      </w:r>
      <w:r w:rsidR="00640803" w:rsidRPr="00640803">
        <w:rPr>
          <w:b/>
        </w:rPr>
        <w:t xml:space="preserve">w ciągu 1 dnia </w:t>
      </w:r>
      <w:r w:rsidR="00640803" w:rsidRPr="00640803">
        <w:t>od dnia zdarzenia</w:t>
      </w:r>
      <w:r w:rsidR="008C2FC7" w:rsidRPr="00903FB0">
        <w:t xml:space="preserve">) pisemnego </w:t>
      </w:r>
      <w:r w:rsidR="00DA6271" w:rsidRPr="00903FB0">
        <w:t>zawiadomienia Zamawiającego</w:t>
      </w:r>
      <w:r w:rsidR="00350988" w:rsidRPr="00903FB0">
        <w:t xml:space="preserve"> o każdej nieobecności skierowanego na szkolenie</w:t>
      </w:r>
      <w:r w:rsidR="00FD7AC5" w:rsidRPr="00903FB0">
        <w:t>.</w:t>
      </w:r>
    </w:p>
    <w:p w:rsidR="00350988" w:rsidRPr="00903FB0" w:rsidRDefault="005F3A84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 przypadku</w:t>
      </w:r>
      <w:r w:rsidR="000D0AFB">
        <w:t>,</w:t>
      </w:r>
      <w:r w:rsidRPr="00903FB0">
        <w:t xml:space="preserve"> gdy szkolenie trwa dłużej niż 1 miesiąc kalendarzowy lub na przełomie dwóch kolejnych miesięcy kalendarzowych</w:t>
      </w:r>
      <w:r w:rsidR="000D0AFB">
        <w:t>,</w:t>
      </w:r>
      <w:r w:rsidRPr="00903FB0">
        <w:t xml:space="preserve"> Wykonawca przekazuje kopię listy obecności uczest</w:t>
      </w:r>
      <w:r w:rsidR="00EB3D9F" w:rsidRPr="00903FB0">
        <w:t>ników szkolenia za poprzedni miesiąc</w:t>
      </w:r>
      <w:r w:rsidRPr="00903FB0">
        <w:t xml:space="preserve"> kalendarzowy </w:t>
      </w:r>
      <w:r w:rsidR="008C2FC7" w:rsidRPr="00903FB0">
        <w:t xml:space="preserve">nie później niż drugiego </w:t>
      </w:r>
      <w:r w:rsidRPr="00903FB0">
        <w:t xml:space="preserve">dnia roboczego </w:t>
      </w:r>
      <w:r w:rsidR="008C2FC7" w:rsidRPr="00903FB0">
        <w:t>następnego</w:t>
      </w:r>
      <w:r w:rsidRPr="00903FB0">
        <w:t xml:space="preserve"> mies</w:t>
      </w:r>
      <w:r w:rsidR="00EB3D9F" w:rsidRPr="00903FB0">
        <w:t>ią</w:t>
      </w:r>
      <w:r w:rsidRPr="00903FB0">
        <w:t>ca kalendarzowego. Z listy obecności ma wynikać faktyczny czas obecności uczestnika szkolenia na zajęciach w godzinach zegarowych tj. od godziny rozpoczęcia do godziny ich zakończenia łącznie z czasem przeznaczonym na przerwy.</w:t>
      </w:r>
      <w:r w:rsidR="009F0E3A">
        <w:t xml:space="preserve"> Wzór listy obecności stanowi załącznik nr 4 do niniejszej umowy. </w:t>
      </w:r>
    </w:p>
    <w:p w:rsidR="00E31F17" w:rsidRDefault="00E31F17" w:rsidP="00E31F17">
      <w:pPr>
        <w:numPr>
          <w:ilvl w:val="0"/>
          <w:numId w:val="19"/>
        </w:numPr>
        <w:spacing w:line="360" w:lineRule="auto"/>
        <w:ind w:left="357" w:hanging="357"/>
        <w:jc w:val="both"/>
      </w:pPr>
      <w:r>
        <w:t>Zapewnienia uczestnikom</w:t>
      </w:r>
      <w:r w:rsidRPr="00E31F17">
        <w:t xml:space="preserve"> szkolenia właściwych warunków odbywania zajęć przy zachowaniu odpowiednic</w:t>
      </w:r>
      <w:r w:rsidR="004B58F3">
        <w:t>h przepisów BHP i p</w:t>
      </w:r>
      <w:r w:rsidRPr="00E31F17">
        <w:t>poż.</w:t>
      </w:r>
    </w:p>
    <w:p w:rsidR="00DA6271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I</w:t>
      </w:r>
      <w:r w:rsidR="00DA6271" w:rsidRPr="00903FB0">
        <w:t>ndywidualizacji kształcenia poprzez prowadzenie systematycznej oceny postępów poszczególnych osób szkolonych i zwiększenie pomocy wobec osób mających</w:t>
      </w:r>
      <w:r w:rsidR="00EF30A1" w:rsidRPr="00903FB0">
        <w:t xml:space="preserve"> trudności w procesie nauczania.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Z</w:t>
      </w:r>
      <w:r w:rsidR="001275A7" w:rsidRPr="00903FB0">
        <w:t>apewnienia stałej kontroli procesu sz</w:t>
      </w:r>
      <w:r w:rsidR="00EF30A1" w:rsidRPr="00903FB0">
        <w:t>kolenia oraz jego udoskonalanie.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D</w:t>
      </w:r>
      <w:r w:rsidR="00A41FC6" w:rsidRPr="00903FB0">
        <w:t>ostarczenia osobom szkolonym, po zakończeniu szkolenia, ankiet służących do oceny szkolenia, według w</w:t>
      </w:r>
      <w:r w:rsidR="00BD0092" w:rsidRPr="00903FB0">
        <w:t>zoru stanowiącego załącznik nr 3</w:t>
      </w:r>
      <w:r w:rsidR="00A41FC6" w:rsidRPr="00903FB0">
        <w:t xml:space="preserve"> do </w:t>
      </w:r>
      <w:r w:rsidR="009F0E3A">
        <w:t>niniejszej</w:t>
      </w:r>
      <w:r w:rsidR="00A41FC6" w:rsidRPr="00903FB0">
        <w:t xml:space="preserve"> umowy, a po wypełnieniu przez osoby szkolone – przekazania ich Zamawiającemu</w:t>
      </w:r>
      <w:r w:rsidR="00EF30A1" w:rsidRPr="00903FB0">
        <w:t>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owiadomienia Zamawiającego na </w:t>
      </w:r>
      <w:r w:rsidR="00EB3D9F" w:rsidRPr="00D3027A">
        <w:rPr>
          <w:b/>
        </w:rPr>
        <w:t>3 dni wcześniej</w:t>
      </w:r>
      <w:r w:rsidR="00EB3D9F" w:rsidRPr="00903FB0">
        <w:t xml:space="preserve"> o terminach egzaminów uczestników szkolenia oraz </w:t>
      </w:r>
      <w:r w:rsidR="00CC3682">
        <w:br/>
      </w:r>
      <w:r w:rsidR="00EB3D9F" w:rsidRPr="00903FB0">
        <w:t>o dacie i godzinie zakończenia szkolenia.</w:t>
      </w:r>
    </w:p>
    <w:p w:rsidR="00EB3D9F" w:rsidRPr="00903FB0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P</w:t>
      </w:r>
      <w:r w:rsidR="00EB3D9F" w:rsidRPr="00903FB0">
        <w:t xml:space="preserve">rzekazania </w:t>
      </w:r>
      <w:r w:rsidR="00EB3D9F" w:rsidRPr="00795F94">
        <w:rPr>
          <w:b/>
        </w:rPr>
        <w:t>w terminie do 7 dni po zakończeniu szkolenia: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903FB0">
        <w:rPr>
          <w:color w:val="auto"/>
          <w:sz w:val="20"/>
        </w:rPr>
        <w:t xml:space="preserve">kserokopii dziennika zajęć </w:t>
      </w:r>
      <w:r w:rsidR="00AB2D8D">
        <w:rPr>
          <w:color w:val="auto"/>
          <w:sz w:val="20"/>
        </w:rPr>
        <w:t>edukacyjnych zawierającego</w:t>
      </w:r>
      <w:r w:rsidRPr="00903FB0">
        <w:rPr>
          <w:color w:val="auto"/>
          <w:sz w:val="20"/>
        </w:rPr>
        <w:t xml:space="preserve"> t</w:t>
      </w:r>
      <w:r w:rsidR="00B00D7D">
        <w:rPr>
          <w:color w:val="auto"/>
          <w:sz w:val="20"/>
        </w:rPr>
        <w:t xml:space="preserve">ematy zajęć i wymiar ich godzin </w:t>
      </w:r>
      <w:r w:rsidRPr="00903FB0">
        <w:rPr>
          <w:color w:val="auto"/>
          <w:sz w:val="20"/>
        </w:rPr>
        <w:t>(potwierdzonego za zgodność</w:t>
      </w:r>
      <w:r w:rsidR="009B3556" w:rsidRPr="00903FB0">
        <w:rPr>
          <w:color w:val="auto"/>
          <w:sz w:val="20"/>
        </w:rPr>
        <w:t xml:space="preserve"> z oryginałem</w:t>
      </w:r>
      <w:r w:rsidRPr="00903FB0">
        <w:rPr>
          <w:color w:val="auto"/>
          <w:sz w:val="20"/>
        </w:rPr>
        <w:t>) oraz list obecności uczestników szkolenia</w:t>
      </w:r>
      <w:r w:rsidR="009B3556" w:rsidRPr="00903FB0">
        <w:rPr>
          <w:color w:val="auto"/>
          <w:sz w:val="20"/>
        </w:rPr>
        <w:t xml:space="preserve"> zawierających</w:t>
      </w:r>
      <w:r w:rsidRPr="00903FB0">
        <w:rPr>
          <w:color w:val="auto"/>
          <w:sz w:val="20"/>
        </w:rPr>
        <w:t xml:space="preserve"> imię, nazwisko i podpis uczestnika szkolenia. Z listy obecności ma wynikać faktyczny czas obecności uczestnika szkolenia na zajęciach w godzinach zegarowych </w:t>
      </w:r>
      <w:r w:rsidR="000F31BB">
        <w:rPr>
          <w:color w:val="auto"/>
          <w:sz w:val="20"/>
        </w:rPr>
        <w:t xml:space="preserve"> </w:t>
      </w:r>
      <w:r w:rsidRPr="00903FB0">
        <w:rPr>
          <w:color w:val="auto"/>
          <w:sz w:val="20"/>
        </w:rPr>
        <w:t>tj. od godziny rozpoczęcia do godziny ich zakończenia łącznie z czasem przeznaczonym na przerwy,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ukończyły szkolenie,</w:t>
      </w:r>
    </w:p>
    <w:p w:rsidR="006D3BA9" w:rsidRPr="000F31BB" w:rsidRDefault="00EB3D9F" w:rsidP="000F31BB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imiennego wykazu osób, które nie ukończyły szkolenia,</w:t>
      </w:r>
    </w:p>
    <w:p w:rsidR="00B00D7D" w:rsidRPr="00B00D7D" w:rsidRDefault="00EB3D9F" w:rsidP="00B00D7D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protokołu i karty ocen z egzaminu,</w:t>
      </w:r>
    </w:p>
    <w:p w:rsidR="000F31BB" w:rsidRPr="008843FF" w:rsidRDefault="00EB3D9F" w:rsidP="008843FF">
      <w:pPr>
        <w:pStyle w:val="WW-Domylnie"/>
        <w:numPr>
          <w:ilvl w:val="0"/>
          <w:numId w:val="18"/>
        </w:numPr>
        <w:tabs>
          <w:tab w:val="clear" w:pos="1636"/>
        </w:tabs>
        <w:spacing w:line="360" w:lineRule="auto"/>
        <w:ind w:left="993" w:hanging="426"/>
        <w:jc w:val="both"/>
        <w:rPr>
          <w:color w:val="auto"/>
          <w:sz w:val="20"/>
        </w:rPr>
      </w:pPr>
      <w:r w:rsidRPr="00B00D7D">
        <w:rPr>
          <w:color w:val="auto"/>
          <w:sz w:val="20"/>
        </w:rPr>
        <w:t>kserokopii zaświadczeń o ukończeniu szkolenia (potwierdzonych za zgodność z oryginałem) wydanych uczestnikom szkolenia przez Wykonawcę</w:t>
      </w:r>
      <w:r w:rsidR="00EF30A1" w:rsidRPr="00B00D7D">
        <w:rPr>
          <w:color w:val="auto"/>
          <w:sz w:val="20"/>
        </w:rPr>
        <w:t>.</w:t>
      </w:r>
      <w:r w:rsidR="009B3556" w:rsidRPr="00B00D7D">
        <w:rPr>
          <w:color w:val="auto"/>
          <w:sz w:val="20"/>
        </w:rPr>
        <w:t xml:space="preserve"> </w:t>
      </w:r>
    </w:p>
    <w:p w:rsidR="00A41FC6" w:rsidRDefault="00187FD8" w:rsidP="00EE34F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W</w:t>
      </w:r>
      <w:r w:rsidR="00A41FC6" w:rsidRPr="00903FB0">
        <w:t>ydania stosownych dokumentów u</w:t>
      </w:r>
      <w:r w:rsidR="00082924">
        <w:t>czestnikom szkolenia, kończącym</w:t>
      </w:r>
      <w:r w:rsidR="00A41FC6" w:rsidRPr="00903FB0">
        <w:t xml:space="preserve"> je z wynikiem pozytywnym </w:t>
      </w:r>
      <w:r w:rsidR="00903FB0">
        <w:br/>
      </w:r>
      <w:r w:rsidR="00A41FC6" w:rsidRPr="00903FB0">
        <w:t>w terminie nie przekraczającym 7 dni od daty zakończenia szkolenia tj.: zaświadczenia potwierdzającego ukończenie szkolenia wydan</w:t>
      </w:r>
      <w:r w:rsidR="0056313B">
        <w:t xml:space="preserve">e przez instytucję szkoleniową </w:t>
      </w:r>
      <w:r w:rsidR="00A41FC6" w:rsidRPr="00903FB0">
        <w:t>– wzór zaświadczenia sta</w:t>
      </w:r>
      <w:r w:rsidR="00EF30A1" w:rsidRPr="00903FB0">
        <w:t>nowi załącznik numer 1 do umowy.</w:t>
      </w:r>
    </w:p>
    <w:p w:rsidR="00D5123C" w:rsidRPr="00AB2D8D" w:rsidRDefault="009F0E3A" w:rsidP="006D3BA9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rPr>
          <w:bCs/>
        </w:rPr>
        <w:t>Ubezpieczenia od następstw nieszczęśliwych wypadków uczestników szkolenia, podlegających</w:t>
      </w:r>
      <w:r w:rsidR="005346F4">
        <w:rPr>
          <w:bCs/>
        </w:rPr>
        <w:t xml:space="preserve"> </w:t>
      </w:r>
      <w:r w:rsidRPr="009F0E3A">
        <w:rPr>
          <w:bCs/>
        </w:rPr>
        <w:t>ubezpieczeniu zgodnie z</w:t>
      </w:r>
      <w:r w:rsidR="00CC3682" w:rsidRPr="009F0E3A">
        <w:rPr>
          <w:bCs/>
        </w:rPr>
        <w:t xml:space="preserve"> art. 41 ust. </w:t>
      </w:r>
      <w:r w:rsidR="0056313B">
        <w:rPr>
          <w:bCs/>
        </w:rPr>
        <w:t>8</w:t>
      </w:r>
      <w:r w:rsidR="00CC3682" w:rsidRPr="009F0E3A">
        <w:rPr>
          <w:bCs/>
        </w:rPr>
        <w:t xml:space="preserve"> ustawy z dnia 20 kwietnia </w:t>
      </w:r>
      <w:r w:rsidR="00082924">
        <w:rPr>
          <w:bCs/>
        </w:rPr>
        <w:t>2</w:t>
      </w:r>
      <w:r w:rsidR="004B58F3">
        <w:rPr>
          <w:bCs/>
        </w:rPr>
        <w:t xml:space="preserve">004 r. o promocji zatrudnienia </w:t>
      </w:r>
      <w:r w:rsidR="004B58F3">
        <w:rPr>
          <w:bCs/>
        </w:rPr>
        <w:br/>
      </w:r>
      <w:r w:rsidR="00CC3682" w:rsidRPr="009F0E3A">
        <w:rPr>
          <w:bCs/>
        </w:rPr>
        <w:t>i instytucjach rynku pracy (tekst jedn. Dz. U. z 201</w:t>
      </w:r>
      <w:r w:rsidR="004B58F3">
        <w:rPr>
          <w:bCs/>
        </w:rPr>
        <w:t>5</w:t>
      </w:r>
      <w:r w:rsidR="00CC3682" w:rsidRPr="009F0E3A">
        <w:rPr>
          <w:bCs/>
        </w:rPr>
        <w:t xml:space="preserve"> r., poz., </w:t>
      </w:r>
      <w:r w:rsidR="004B58F3">
        <w:rPr>
          <w:bCs/>
        </w:rPr>
        <w:t xml:space="preserve">149 </w:t>
      </w:r>
      <w:r w:rsidR="00082924">
        <w:rPr>
          <w:bCs/>
        </w:rPr>
        <w:t xml:space="preserve">z późn. zm.). </w:t>
      </w:r>
      <w:r w:rsidR="00082924" w:rsidRPr="00082924">
        <w:rPr>
          <w:bCs/>
        </w:rPr>
        <w:t xml:space="preserve">Ubezpieczeniu podlegają tylko osoby bezrobotne skierowane na szkolenie nie posiadające z tego tytułu prawa do stypendium oraz uczestnicy szkolenia, którzy podjęli pracę lub działalność gospodarczą w trakcie szkolenia i zamierzają </w:t>
      </w:r>
      <w:r w:rsidR="00082924">
        <w:rPr>
          <w:bCs/>
        </w:rPr>
        <w:br/>
      </w:r>
      <w:r w:rsidR="00082924" w:rsidRPr="00082924">
        <w:rPr>
          <w:bCs/>
        </w:rPr>
        <w:t xml:space="preserve">to szkolenie ukończyć. </w:t>
      </w:r>
      <w:r w:rsidR="00CC3682" w:rsidRPr="009F0E3A">
        <w:rPr>
          <w:bCs/>
        </w:rPr>
        <w:t xml:space="preserve">Ubezpieczenie ma obejmować wypadki powstałe w związku ze szkoleniem oraz </w:t>
      </w:r>
      <w:r w:rsidR="00082924">
        <w:rPr>
          <w:bCs/>
        </w:rPr>
        <w:br/>
      </w:r>
      <w:r w:rsidR="00CC3682" w:rsidRPr="009F0E3A">
        <w:rPr>
          <w:bCs/>
        </w:rPr>
        <w:t xml:space="preserve">w drodze do miejsca szkolenia i z powrotem. Wysokość składki ma odpowiadać sumie ubezpieczenia NNW nie mniejszej niż 10 000,00 zł (słownie: dziesięć tysięcy złotych 00/100) na jednego uczestnika szkolenia. </w:t>
      </w:r>
      <w:r w:rsidR="009B3556" w:rsidRPr="009F0E3A">
        <w:rPr>
          <w:b/>
        </w:rPr>
        <w:lastRenderedPageBreak/>
        <w:t>Lista osób podlegający</w:t>
      </w:r>
      <w:r w:rsidR="001C0266">
        <w:rPr>
          <w:b/>
        </w:rPr>
        <w:t>ch ubezpieczeniu od NNW zostanie</w:t>
      </w:r>
      <w:r w:rsidR="009B3556" w:rsidRPr="009F0E3A">
        <w:rPr>
          <w:b/>
        </w:rPr>
        <w:t xml:space="preserve"> przekazana Wykonawcy przed </w:t>
      </w:r>
      <w:r w:rsidR="004B58F3">
        <w:rPr>
          <w:b/>
        </w:rPr>
        <w:t>rozpoczęciem szkolenia</w:t>
      </w:r>
      <w:r w:rsidR="009B3556" w:rsidRPr="009F0E3A">
        <w:rPr>
          <w:b/>
        </w:rPr>
        <w:t>.</w:t>
      </w:r>
      <w:r w:rsidR="00082924" w:rsidRPr="00082924">
        <w:rPr>
          <w:rFonts w:eastAsia="Calibri"/>
          <w:b/>
          <w:bCs/>
          <w:lang w:eastAsia="en-US"/>
        </w:rPr>
        <w:t xml:space="preserve"> </w:t>
      </w:r>
      <w:r w:rsidR="005B5B72">
        <w:rPr>
          <w:rFonts w:eastAsia="Calibri"/>
          <w:b/>
          <w:bCs/>
          <w:lang w:eastAsia="en-US"/>
        </w:rPr>
        <w:t>Zamawiający</w:t>
      </w:r>
      <w:r w:rsidR="003661FC">
        <w:rPr>
          <w:rFonts w:eastAsia="Calibri"/>
          <w:b/>
          <w:bCs/>
          <w:lang w:eastAsia="en-US"/>
        </w:rPr>
        <w:t xml:space="preserve"> </w:t>
      </w:r>
      <w:r w:rsidR="00082924" w:rsidRPr="00082924">
        <w:rPr>
          <w:b/>
          <w:bCs/>
        </w:rPr>
        <w:t xml:space="preserve">niezwłocznie poinformuje Wykonawcę o konieczności ubezpieczenia osoby, która podejmie zatrudnienie </w:t>
      </w:r>
      <w:r w:rsidR="003661FC">
        <w:rPr>
          <w:b/>
          <w:bCs/>
        </w:rPr>
        <w:t xml:space="preserve">lub działalność gospodarczą </w:t>
      </w:r>
      <w:r w:rsidR="00082924" w:rsidRPr="00082924">
        <w:rPr>
          <w:b/>
          <w:bCs/>
        </w:rPr>
        <w:t>w czasie szkolenia</w:t>
      </w:r>
      <w:r w:rsidR="003661FC">
        <w:rPr>
          <w:b/>
          <w:bCs/>
        </w:rPr>
        <w:t>.</w:t>
      </w:r>
      <w:r w:rsidR="00AB2D8D" w:rsidRPr="00AB2D8D">
        <w:rPr>
          <w:rFonts w:eastAsia="Calibri"/>
          <w:bCs/>
          <w:lang w:eastAsia="en-US"/>
        </w:rPr>
        <w:t xml:space="preserve"> </w:t>
      </w:r>
      <w:r w:rsidR="00AB2D8D" w:rsidRPr="00AB2D8D">
        <w:rPr>
          <w:bCs/>
        </w:rPr>
        <w:t>Kwota ww. ubezpieczenia nie może zwiększać kosztu szkolenia zawartego w ofercie oraz nie może być ujęta w kalkulacji kosztów.</w:t>
      </w:r>
    </w:p>
    <w:p w:rsidR="009F0E3A" w:rsidRDefault="00187FD8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03FB0">
        <w:t>U</w:t>
      </w:r>
      <w:r w:rsidR="009F0E3A">
        <w:t>stalenia</w:t>
      </w:r>
      <w:r w:rsidR="00E130A4" w:rsidRPr="00903FB0">
        <w:t xml:space="preserve"> okoliczności i przyczyn zaistnienia wypadkó</w:t>
      </w:r>
      <w:r w:rsidR="00903FB0">
        <w:t xml:space="preserve">w przy pracy powstałych w </w:t>
      </w:r>
      <w:r w:rsidR="00E130A4" w:rsidRPr="00903FB0">
        <w:t>związku ze szkoleniem oraz wypadków powstałych w drodze do lub z miejsca</w:t>
      </w:r>
      <w:r w:rsidR="00A41FC6" w:rsidRPr="00903FB0">
        <w:t xml:space="preserve"> </w:t>
      </w:r>
      <w:r w:rsidR="00E130A4" w:rsidRPr="00903FB0">
        <w:t>szkolenia oraz sporządzenie karty wypadku lub protokołu powypadkowego</w:t>
      </w:r>
      <w:r w:rsidR="00EF30A1" w:rsidRPr="00903FB0">
        <w:t>.</w:t>
      </w:r>
    </w:p>
    <w:p w:rsidR="009F0E3A" w:rsidRDefault="009F0E3A" w:rsidP="009F0E3A">
      <w:pPr>
        <w:numPr>
          <w:ilvl w:val="0"/>
          <w:numId w:val="19"/>
        </w:numPr>
        <w:spacing w:line="360" w:lineRule="auto"/>
        <w:ind w:left="357" w:hanging="357"/>
        <w:jc w:val="both"/>
      </w:pPr>
      <w:r w:rsidRPr="009F0E3A">
        <w:t xml:space="preserve">Umożliwienia Zamawiającemu kontroli realizacji programu i harmonogramu szkolenia, oraz kontroli </w:t>
      </w:r>
      <w:r w:rsidR="00D77136">
        <w:br/>
      </w:r>
      <w:r w:rsidRPr="009F0E3A">
        <w:t>w zakresie wypełniania obowiązków wynikających z niniejszej umowy, a w szczególności: zasadności kosztów kalkulacyjnych, zapewnienia pomocy dydaktycznych oraz</w:t>
      </w:r>
      <w:r>
        <w:t xml:space="preserve"> umożliwienia nauki praktycznej.</w:t>
      </w:r>
    </w:p>
    <w:p w:rsidR="001F3975" w:rsidRPr="00903FB0" w:rsidRDefault="00402E7A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5</w:t>
      </w:r>
    </w:p>
    <w:p w:rsidR="0056313B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 xml:space="preserve">Cena szkolenia jednej osoby obejmuje </w:t>
      </w:r>
      <w:r w:rsidR="00903FB0">
        <w:t xml:space="preserve">część praktyczną i teoretyczną </w:t>
      </w:r>
      <w:r w:rsidR="004B58F3">
        <w:t xml:space="preserve">i została ustalona </w:t>
      </w:r>
      <w:r w:rsidR="00885623">
        <w:t>w wysokości:</w:t>
      </w:r>
      <w:r w:rsidR="001C0266">
        <w:t xml:space="preserve"> </w:t>
      </w:r>
      <w:r w:rsidR="00DC0B5D">
        <w:t>……..zł brutto /słownie:</w:t>
      </w:r>
      <w:r w:rsidR="001C0266">
        <w:t xml:space="preserve"> </w:t>
      </w:r>
      <w:r w:rsidR="0056313B">
        <w:t>………zł/</w:t>
      </w:r>
      <w:r w:rsidR="000F2107">
        <w:t>.</w:t>
      </w:r>
    </w:p>
    <w:p w:rsidR="008D12D8" w:rsidRPr="00903FB0" w:rsidRDefault="001275A7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Powyższa cena obowiązuje w okresie trwania umowy i nie będzie podlegać zmianom</w:t>
      </w:r>
      <w:r w:rsidR="00EF30A1" w:rsidRPr="00903FB0">
        <w:t>.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Przyjmuje się koszt osobogodziny szkol</w:t>
      </w:r>
      <w:r w:rsidR="000F2107">
        <w:t>enia w wysokości ……. zł brutto (</w:t>
      </w:r>
      <w:r w:rsidRPr="00903FB0">
        <w:t>cena szko</w:t>
      </w:r>
      <w:r w:rsidR="009F5300" w:rsidRPr="00903FB0">
        <w:t>lenia za jedną osobę ujęta w § 5</w:t>
      </w:r>
      <w:r w:rsidRPr="00903FB0">
        <w:t xml:space="preserve"> pkt 1</w:t>
      </w:r>
      <w:r w:rsidR="00CB117B">
        <w:t xml:space="preserve">, </w:t>
      </w:r>
      <w:r w:rsidRPr="00903FB0">
        <w:t>podzielona przez ilość godzin ogółem przypadających na jednego uczestnika s</w:t>
      </w:r>
      <w:r w:rsidR="000F2107">
        <w:t>zkolenia określoną</w:t>
      </w:r>
      <w:r w:rsidR="00EF30A1" w:rsidRPr="00903FB0">
        <w:t xml:space="preserve"> w </w:t>
      </w:r>
      <w:r w:rsidR="009F5300" w:rsidRPr="00903FB0">
        <w:t>§ 3 pkt 2</w:t>
      </w:r>
      <w:r w:rsidR="000F2107">
        <w:t>)</w:t>
      </w:r>
      <w:r w:rsidR="00EF30A1" w:rsidRPr="00903FB0">
        <w:t>.</w:t>
      </w:r>
      <w:r w:rsidR="00885623">
        <w:t xml:space="preserve"> </w:t>
      </w:r>
    </w:p>
    <w:p w:rsidR="008D12D8" w:rsidRPr="00903FB0" w:rsidRDefault="008D12D8" w:rsidP="00EE34FA">
      <w:pPr>
        <w:numPr>
          <w:ilvl w:val="0"/>
          <w:numId w:val="5"/>
        </w:numPr>
        <w:spacing w:line="360" w:lineRule="auto"/>
        <w:ind w:left="426" w:hanging="426"/>
        <w:jc w:val="both"/>
      </w:pPr>
      <w:r w:rsidRPr="00903FB0">
        <w:t>W przypadku</w:t>
      </w:r>
      <w:r w:rsidR="00AB2D8D">
        <w:t>,</w:t>
      </w:r>
      <w:r w:rsidRPr="00903FB0">
        <w:t xml:space="preserve"> gdy Wykonawca nie poniesie jakichkolwiek koszt</w:t>
      </w:r>
      <w:r w:rsidR="001C0266">
        <w:t>ów składowych</w:t>
      </w:r>
      <w:r w:rsidRPr="00903FB0">
        <w:t xml:space="preserve"> szkolenia</w:t>
      </w:r>
      <w:r w:rsidR="00AB2D8D">
        <w:t>,</w:t>
      </w:r>
      <w:r w:rsidRPr="00903FB0">
        <w:t xml:space="preserve"> wówczas cena </w:t>
      </w:r>
      <w:r w:rsidR="000F2107">
        <w:t>szkolenia</w:t>
      </w:r>
      <w:r w:rsidRPr="00903FB0">
        <w:t xml:space="preserve"> powinna zostać pomniejszona o te koszty.</w:t>
      </w:r>
    </w:p>
    <w:p w:rsidR="001275A7" w:rsidRPr="00903FB0" w:rsidRDefault="001275A7" w:rsidP="00EE34FA">
      <w:pPr>
        <w:numPr>
          <w:ilvl w:val="0"/>
          <w:numId w:val="5"/>
        </w:numPr>
        <w:spacing w:line="360" w:lineRule="auto"/>
        <w:ind w:left="425" w:hanging="425"/>
        <w:jc w:val="both"/>
      </w:pPr>
      <w:r w:rsidRPr="00903FB0">
        <w:t>Zamawiający ureguluje należność w wysokości wymienionej w pkt 1 po zakończeniu szkolenia</w:t>
      </w:r>
      <w:r w:rsidR="00640803">
        <w:t>, przekazaniu dokumentów zgodnie z § 4 pkt 14 oraz</w:t>
      </w:r>
      <w:r w:rsidRPr="00903FB0">
        <w:t xml:space="preserve">  przedłożeniu przez Wykonawcę:</w:t>
      </w:r>
    </w:p>
    <w:p w:rsidR="000F31BB" w:rsidRDefault="003659F1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 xml:space="preserve">stosownej </w:t>
      </w:r>
      <w:r w:rsidR="00750341" w:rsidRPr="00903FB0">
        <w:t xml:space="preserve">faktury </w:t>
      </w:r>
      <w:r w:rsidRPr="00903FB0">
        <w:t>VAT lub rachunku</w:t>
      </w:r>
      <w:r w:rsidR="00750341" w:rsidRPr="00903FB0">
        <w:t xml:space="preserve"> </w:t>
      </w:r>
      <w:r w:rsidR="00FB0054" w:rsidRPr="00903FB0">
        <w:t>wraz z kalkulacją kosztów szkolenia,</w:t>
      </w:r>
    </w:p>
    <w:p w:rsidR="000F31BB" w:rsidRDefault="009B3556" w:rsidP="000F31BB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list</w:t>
      </w:r>
      <w:r w:rsidR="001275A7" w:rsidRPr="00903FB0">
        <w:t xml:space="preserve"> obecności uczestników szkolenia,</w:t>
      </w:r>
    </w:p>
    <w:p w:rsidR="006D3BA9" w:rsidRPr="006E1740" w:rsidRDefault="00750341" w:rsidP="006D3BA9">
      <w:pPr>
        <w:numPr>
          <w:ilvl w:val="0"/>
          <w:numId w:val="4"/>
        </w:numPr>
        <w:spacing w:line="360" w:lineRule="auto"/>
        <w:ind w:left="993" w:hanging="426"/>
        <w:jc w:val="both"/>
        <w:rPr>
          <w:b/>
        </w:rPr>
      </w:pPr>
      <w:r w:rsidRPr="00903FB0">
        <w:t>kserokopii zaświadczeń potwierdzonych za zgodność z oryginałem przez W</w:t>
      </w:r>
      <w:r w:rsidR="00DA6271" w:rsidRPr="00903FB0">
        <w:t xml:space="preserve">ykonawcę </w:t>
      </w:r>
      <w:r w:rsidR="00903FB0">
        <w:br/>
      </w:r>
      <w:r w:rsidRPr="00903FB0">
        <w:t xml:space="preserve">o ukończeniu szkolenia przez uczestników </w:t>
      </w:r>
      <w:r w:rsidR="00DC5471" w:rsidRPr="00903FB0">
        <w:t xml:space="preserve">i </w:t>
      </w:r>
      <w:r w:rsidRPr="00903FB0">
        <w:t xml:space="preserve">stwierdzających uzyskane </w:t>
      </w:r>
      <w:r w:rsidR="006D3BA9">
        <w:t xml:space="preserve">przez nich </w:t>
      </w:r>
      <w:r w:rsidRPr="00903FB0">
        <w:t>kwalifikacje/</w:t>
      </w:r>
      <w:r w:rsidR="006D3BA9">
        <w:t xml:space="preserve"> </w:t>
      </w:r>
      <w:r w:rsidRPr="00903FB0">
        <w:t xml:space="preserve">uprawnienia, </w:t>
      </w:r>
      <w:r w:rsidR="004740B6">
        <w:rPr>
          <w:b/>
        </w:rPr>
        <w:t>wraz z potwierdzeniem ich odbioru przez skierowanych</w:t>
      </w:r>
      <w:r w:rsidR="00EF30A1" w:rsidRPr="006E1740">
        <w:rPr>
          <w:b/>
        </w:rPr>
        <w:t>,</w:t>
      </w:r>
    </w:p>
    <w:p w:rsidR="001275A7" w:rsidRPr="00903FB0" w:rsidRDefault="00622C6E" w:rsidP="006D3BA9">
      <w:pPr>
        <w:numPr>
          <w:ilvl w:val="0"/>
          <w:numId w:val="4"/>
        </w:numPr>
        <w:spacing w:line="360" w:lineRule="auto"/>
        <w:ind w:left="993" w:hanging="426"/>
        <w:jc w:val="both"/>
      </w:pPr>
      <w:r w:rsidRPr="00903FB0">
        <w:t>wypełnionych</w:t>
      </w:r>
      <w:r w:rsidR="00750341" w:rsidRPr="00903FB0">
        <w:t xml:space="preserve"> przez </w:t>
      </w:r>
      <w:r w:rsidR="00DC5471" w:rsidRPr="00903FB0">
        <w:t>skierowanych uczestników szkolenia</w:t>
      </w:r>
      <w:r w:rsidR="00750341" w:rsidRPr="00903FB0">
        <w:t xml:space="preserve"> </w:t>
      </w:r>
      <w:r w:rsidR="00DC5471" w:rsidRPr="00903FB0">
        <w:t>ankiet oceniających</w:t>
      </w:r>
      <w:r w:rsidR="001275A7" w:rsidRPr="00903FB0">
        <w:t xml:space="preserve"> szkolenie,</w:t>
      </w:r>
    </w:p>
    <w:p w:rsidR="00FE6CC8" w:rsidRPr="00795F94" w:rsidRDefault="001275A7" w:rsidP="00640803">
      <w:pPr>
        <w:spacing w:line="360" w:lineRule="auto"/>
        <w:ind w:left="357"/>
        <w:jc w:val="both"/>
        <w:rPr>
          <w:b/>
        </w:rPr>
      </w:pPr>
      <w:r w:rsidRPr="00795F94">
        <w:rPr>
          <w:b/>
        </w:rPr>
        <w:t>w termini</w:t>
      </w:r>
      <w:r w:rsidR="00640803">
        <w:rPr>
          <w:b/>
        </w:rPr>
        <w:t>e 14 dni  od daty przedłożenia ww.</w:t>
      </w:r>
      <w:r w:rsidR="00E77BA2" w:rsidRPr="00795F94">
        <w:rPr>
          <w:b/>
        </w:rPr>
        <w:t xml:space="preserve"> wymienionych</w:t>
      </w:r>
      <w:r w:rsidR="009A3AC4">
        <w:rPr>
          <w:b/>
        </w:rPr>
        <w:t>,</w:t>
      </w:r>
      <w:r w:rsidR="00640803">
        <w:rPr>
          <w:b/>
        </w:rPr>
        <w:t xml:space="preserve"> wyłącznie </w:t>
      </w:r>
      <w:r w:rsidR="004B58F3">
        <w:rPr>
          <w:b/>
        </w:rPr>
        <w:t xml:space="preserve">poprawnych i </w:t>
      </w:r>
      <w:r w:rsidR="00640803">
        <w:rPr>
          <w:b/>
        </w:rPr>
        <w:t xml:space="preserve">kompletnych </w:t>
      </w:r>
      <w:r w:rsidRPr="00795F94">
        <w:rPr>
          <w:b/>
        </w:rPr>
        <w:t>dokumentów.</w:t>
      </w:r>
    </w:p>
    <w:p w:rsidR="000F2107" w:rsidRPr="000F2107" w:rsidRDefault="00750341" w:rsidP="004B58F3">
      <w:pPr>
        <w:numPr>
          <w:ilvl w:val="0"/>
          <w:numId w:val="5"/>
        </w:numPr>
        <w:spacing w:line="360" w:lineRule="auto"/>
        <w:ind w:left="357" w:hanging="357"/>
        <w:jc w:val="both"/>
      </w:pPr>
      <w:r w:rsidRPr="00903FB0">
        <w:t>W przypadku niedos</w:t>
      </w:r>
      <w:r w:rsidR="006624AB" w:rsidRPr="00903FB0">
        <w:t>tarczenia dokumentów</w:t>
      </w:r>
      <w:r w:rsidR="00DC5471" w:rsidRPr="00903FB0">
        <w:t xml:space="preserve">, o których mowa </w:t>
      </w:r>
      <w:r w:rsidRPr="00903FB0">
        <w:t xml:space="preserve">w </w:t>
      </w:r>
      <w:r w:rsidR="006624AB" w:rsidRPr="00903FB0">
        <w:t>pkt 5</w:t>
      </w:r>
      <w:r w:rsidRPr="00903FB0">
        <w:t>, Zamawiający nie dokona zapłaty należności do czasu dostarczenia wszystkich dokumentów.</w:t>
      </w: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6</w:t>
      </w:r>
    </w:p>
    <w:p w:rsidR="006D3BA9" w:rsidRPr="000F31BB" w:rsidRDefault="00E77BA2" w:rsidP="000F31BB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>Wprowadza się następujące kary umowne:</w:t>
      </w:r>
    </w:p>
    <w:p w:rsidR="006D3BA9" w:rsidRDefault="00B724B8" w:rsidP="004B58F3">
      <w:pPr>
        <w:pStyle w:val="Tekstpodstawowy"/>
        <w:numPr>
          <w:ilvl w:val="0"/>
          <w:numId w:val="13"/>
        </w:numPr>
        <w:spacing w:line="360" w:lineRule="auto"/>
        <w:ind w:left="993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 </w:t>
      </w:r>
      <w:r w:rsidR="001F3975" w:rsidRPr="00903FB0">
        <w:rPr>
          <w:b w:val="0"/>
          <w:bCs/>
          <w:sz w:val="20"/>
        </w:rPr>
        <w:t>przypadku niewykonan</w:t>
      </w:r>
      <w:r w:rsidRPr="00903FB0">
        <w:rPr>
          <w:b w:val="0"/>
          <w:bCs/>
          <w:sz w:val="20"/>
        </w:rPr>
        <w:t>ia lub nienależytego wykonania przedmiotu u</w:t>
      </w:r>
      <w:r w:rsidR="001F3975" w:rsidRPr="00903FB0">
        <w:rPr>
          <w:b w:val="0"/>
          <w:bCs/>
          <w:sz w:val="20"/>
        </w:rPr>
        <w:t xml:space="preserve">mowy </w:t>
      </w:r>
      <w:r w:rsidRPr="00903FB0">
        <w:rPr>
          <w:b w:val="0"/>
          <w:bCs/>
          <w:sz w:val="20"/>
        </w:rPr>
        <w:t>Wykonawca jest zobowiązany do zapłacenia na rzecz Zamawiającego kary w wysokości dwukrotnej wartośc</w:t>
      </w:r>
      <w:r w:rsidR="00EF30A1" w:rsidRPr="00903FB0">
        <w:rPr>
          <w:b w:val="0"/>
          <w:bCs/>
          <w:sz w:val="20"/>
        </w:rPr>
        <w:t>i nienależycie wykonanych usług,</w:t>
      </w:r>
    </w:p>
    <w:p w:rsidR="00B724B8" w:rsidRPr="006D3BA9" w:rsidRDefault="00B724B8" w:rsidP="004B58F3">
      <w:pPr>
        <w:pStyle w:val="Tekstpodstawowy"/>
        <w:numPr>
          <w:ilvl w:val="0"/>
          <w:numId w:val="13"/>
        </w:numPr>
        <w:spacing w:line="360" w:lineRule="auto"/>
        <w:ind w:left="993" w:hanging="426"/>
        <w:rPr>
          <w:b w:val="0"/>
          <w:bCs/>
          <w:sz w:val="20"/>
        </w:rPr>
      </w:pPr>
      <w:r w:rsidRPr="006D3BA9">
        <w:rPr>
          <w:b w:val="0"/>
          <w:bCs/>
          <w:sz w:val="20"/>
        </w:rPr>
        <w:t xml:space="preserve">za nieterminowe wykonanie usługi nastąpi potrącenie kary umownej w wysokości 5% wartości danej usługi za każdy dzień zwłoki w stosunku do wymaganych terminów realizacji, lecz nie więcej niż </w:t>
      </w:r>
      <w:r w:rsidR="00402E7A" w:rsidRPr="006D3BA9">
        <w:rPr>
          <w:b w:val="0"/>
          <w:bCs/>
          <w:sz w:val="20"/>
        </w:rPr>
        <w:t>wartość</w:t>
      </w:r>
      <w:r w:rsidRPr="006D3BA9">
        <w:rPr>
          <w:b w:val="0"/>
          <w:bCs/>
          <w:sz w:val="20"/>
        </w:rPr>
        <w:t xml:space="preserve"> danego świadczenia</w:t>
      </w:r>
      <w:r w:rsidR="00EF30A1" w:rsidRPr="006D3BA9">
        <w:rPr>
          <w:b w:val="0"/>
          <w:bCs/>
          <w:sz w:val="20"/>
        </w:rPr>
        <w:t>.</w:t>
      </w:r>
    </w:p>
    <w:p w:rsidR="002F023A" w:rsidRPr="00DC0B5D" w:rsidRDefault="00B724B8" w:rsidP="00DC0B5D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426" w:hanging="426"/>
        <w:rPr>
          <w:b w:val="0"/>
          <w:bCs/>
          <w:sz w:val="20"/>
        </w:rPr>
      </w:pPr>
      <w:r w:rsidRPr="00903FB0">
        <w:rPr>
          <w:b w:val="0"/>
          <w:bCs/>
          <w:sz w:val="20"/>
        </w:rPr>
        <w:t xml:space="preserve">Wykonawca upoważnia Zamawiającego do potrącenia kary, o której mowa w </w:t>
      </w:r>
      <w:r w:rsidR="003A79B5" w:rsidRPr="00903FB0">
        <w:rPr>
          <w:b w:val="0"/>
          <w:bCs/>
          <w:sz w:val="20"/>
        </w:rPr>
        <w:t>pkt 1 z jego należności wynikających z faktury za wykonanie przedmiotu umowy.</w:t>
      </w:r>
    </w:p>
    <w:p w:rsidR="004B58F3" w:rsidRDefault="004B58F3" w:rsidP="00FB54BC">
      <w:pPr>
        <w:spacing w:after="100" w:afterAutospacing="1" w:line="360" w:lineRule="auto"/>
        <w:jc w:val="center"/>
        <w:rPr>
          <w:b/>
        </w:rPr>
      </w:pPr>
    </w:p>
    <w:p w:rsidR="006624AB" w:rsidRPr="00903FB0" w:rsidRDefault="001F3975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lastRenderedPageBreak/>
        <w:t>§ 7</w:t>
      </w:r>
    </w:p>
    <w:p w:rsidR="005E1EDD" w:rsidRDefault="006D3BA9" w:rsidP="005E1EDD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</w:pPr>
      <w:r>
        <w:t>Zamawiający przewiduje możliwość zmiany umowy w zakresie termi</w:t>
      </w:r>
      <w:r w:rsidR="005E1EDD">
        <w:t xml:space="preserve">nu wykonania zamówienia, liczby </w:t>
      </w:r>
      <w:r w:rsidR="00640803">
        <w:t>uczestników szkolenia</w:t>
      </w:r>
      <w:r>
        <w:t>, wartości maksymalnej całej umowy, jeżeli koniecz</w:t>
      </w:r>
      <w:r w:rsidR="005346F4">
        <w:t xml:space="preserve">ność wprowadzenia zmian wynika </w:t>
      </w:r>
      <w:r>
        <w:t>z okoliczności, których nie można było przewidzieć w chwili zawarcia umowy.</w:t>
      </w:r>
    </w:p>
    <w:p w:rsidR="005E1EDD" w:rsidRDefault="006D3BA9" w:rsidP="005E1EDD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</w:pPr>
      <w:r>
        <w:t xml:space="preserve">W razie zaistnienia istotnej zmiany okoliczności powodującej, że wykonanie umowy nie leży w interesie publicznym, czego nie można było przewidzieć w chwili zawarcia umowy, Zamawiający może odstąpić </w:t>
      </w:r>
      <w:r>
        <w:br/>
        <w:t>od umowy w terminie 30 dni od dnia powzięcia wiadomości o tych okolicznościach. W takim przypadku Wykonawca może żądać wyłącznie wynagrodzenia należnego z tytułu wykonania części umowy.</w:t>
      </w:r>
    </w:p>
    <w:p w:rsidR="000F2107" w:rsidRPr="004B58F3" w:rsidRDefault="00A13116" w:rsidP="005E1EDD">
      <w:pPr>
        <w:numPr>
          <w:ilvl w:val="0"/>
          <w:numId w:val="20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jc w:val="both"/>
      </w:pPr>
      <w:r w:rsidRPr="00903FB0">
        <w:t>Zmiany o których mowa w pkt 1, 2</w:t>
      </w:r>
      <w:r w:rsidR="009F5300" w:rsidRPr="00903FB0">
        <w:t xml:space="preserve"> </w:t>
      </w:r>
      <w:r w:rsidR="008D1F5B" w:rsidRPr="00903FB0">
        <w:t>następują po podpisaniu przez obie strony aneksu do umowy.</w:t>
      </w:r>
    </w:p>
    <w:p w:rsidR="001F3975" w:rsidRPr="00903FB0" w:rsidRDefault="006624AB" w:rsidP="004B58F3">
      <w:pPr>
        <w:spacing w:before="240" w:after="100" w:afterAutospacing="1" w:line="360" w:lineRule="auto"/>
        <w:jc w:val="center"/>
        <w:rPr>
          <w:b/>
        </w:rPr>
      </w:pPr>
      <w:r w:rsidRPr="00903FB0">
        <w:rPr>
          <w:b/>
        </w:rPr>
        <w:t>§ 8</w:t>
      </w:r>
    </w:p>
    <w:p w:rsidR="001275A7" w:rsidRPr="00903FB0" w:rsidRDefault="001275A7" w:rsidP="00FB54BC">
      <w:pPr>
        <w:spacing w:line="360" w:lineRule="auto"/>
        <w:jc w:val="both"/>
      </w:pPr>
      <w:r w:rsidRPr="00903FB0">
        <w:t xml:space="preserve">Zamawiający zastrzega sobie </w:t>
      </w:r>
      <w:r w:rsidR="00954AD5" w:rsidRPr="00903FB0">
        <w:t>prawo</w:t>
      </w:r>
      <w:r w:rsidRPr="00903FB0">
        <w:t>:</w:t>
      </w:r>
    </w:p>
    <w:p w:rsidR="005E1EDD" w:rsidRDefault="00954AD5" w:rsidP="005E1EDD">
      <w:pPr>
        <w:numPr>
          <w:ilvl w:val="0"/>
          <w:numId w:val="3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903FB0">
        <w:t xml:space="preserve">Kontrolowania, poprzez upoważnionego pracownika, prawidłowości realizacji postanowień zawartych </w:t>
      </w:r>
      <w:r w:rsidR="00903FB0">
        <w:br/>
      </w:r>
      <w:r w:rsidRPr="00903FB0">
        <w:t>w niniejszej umowie.</w:t>
      </w:r>
    </w:p>
    <w:p w:rsidR="005E1EDD" w:rsidRDefault="00A13116" w:rsidP="005E1EDD">
      <w:pPr>
        <w:numPr>
          <w:ilvl w:val="0"/>
          <w:numId w:val="3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5E1EDD">
        <w:t>Oceny szkolenia poprzez przeprowadzenie ankiet wśród uczestników szkolenia. Wzór</w:t>
      </w:r>
      <w:r w:rsidR="006D3BA9" w:rsidRPr="005E1EDD">
        <w:t xml:space="preserve"> ankiet</w:t>
      </w:r>
      <w:r w:rsidR="009A3AC4" w:rsidRPr="005E1EDD">
        <w:t>y stanowi</w:t>
      </w:r>
      <w:r w:rsidR="006D3BA9" w:rsidRPr="005E1EDD">
        <w:t xml:space="preserve"> </w:t>
      </w:r>
      <w:r w:rsidR="009A3AC4" w:rsidRPr="005E1EDD">
        <w:t>załącznik nr 3 do umowy</w:t>
      </w:r>
      <w:r w:rsidRPr="005E1EDD">
        <w:t>.</w:t>
      </w:r>
    </w:p>
    <w:p w:rsidR="005E1EDD" w:rsidRDefault="00A13116" w:rsidP="005E1EDD">
      <w:pPr>
        <w:numPr>
          <w:ilvl w:val="0"/>
          <w:numId w:val="3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5E1EDD">
        <w:t>Uczestnictwa w ocenach końcowych (egzaminy uczestników szkolenia) osób szkolonych.</w:t>
      </w:r>
    </w:p>
    <w:p w:rsidR="005E1EDD" w:rsidRDefault="00954AD5" w:rsidP="005E1EDD">
      <w:pPr>
        <w:numPr>
          <w:ilvl w:val="0"/>
          <w:numId w:val="3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903FB0">
        <w:t>N</w:t>
      </w:r>
      <w:r w:rsidR="001275A7" w:rsidRPr="00903FB0">
        <w:t>atychmiastowego rozwiązania umowy w razie stwierdzenia nienależytego wykonania jej postanowień przez Wykonawcę.</w:t>
      </w:r>
    </w:p>
    <w:p w:rsidR="00DC0B5D" w:rsidRPr="00DC0B5D" w:rsidRDefault="00954AD5" w:rsidP="005E1EDD">
      <w:pPr>
        <w:numPr>
          <w:ilvl w:val="0"/>
          <w:numId w:val="3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</w:pPr>
      <w:r w:rsidRPr="00903FB0">
        <w:t xml:space="preserve">Odstąpienia od niniejszej umowy, w razie zaistnienia istotnej zmiany okoliczności powodującej, </w:t>
      </w:r>
      <w:r w:rsidR="009A3AC4">
        <w:br/>
      </w:r>
      <w:r w:rsidRPr="00903FB0">
        <w:t>że wykonanie umowy nie leży w interesie publicznym, czego nie można było przewidzieć w chwili zawarcia umowy, w terminie 30 dni od powzięcia wiadomości o wyżej wymienion</w:t>
      </w:r>
      <w:r w:rsidR="009A3AC4">
        <w:t>ych okolicznościach.</w:t>
      </w:r>
    </w:p>
    <w:p w:rsidR="001275A7" w:rsidRPr="00903FB0" w:rsidRDefault="001275A7" w:rsidP="00FB54BC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1F3975" w:rsidRPr="00903FB0">
        <w:rPr>
          <w:b/>
        </w:rPr>
        <w:t>9</w:t>
      </w:r>
    </w:p>
    <w:p w:rsidR="00954AD5" w:rsidRPr="00903FB0" w:rsidRDefault="00954AD5" w:rsidP="00FB54BC">
      <w:pPr>
        <w:spacing w:after="100" w:afterAutospacing="1" w:line="360" w:lineRule="auto"/>
        <w:jc w:val="both"/>
      </w:pPr>
      <w:r w:rsidRPr="00903FB0">
        <w:t>Do współpracy przy realizacji umowy strony wyznaczają następujące osoby: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Zamawiającego:</w:t>
      </w:r>
    </w:p>
    <w:p w:rsidR="00954AD5" w:rsidRPr="00903FB0" w:rsidRDefault="00954AD5" w:rsidP="00EE34FA">
      <w:pPr>
        <w:numPr>
          <w:ilvl w:val="0"/>
          <w:numId w:val="15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954AD5" w:rsidRPr="00903FB0" w:rsidRDefault="00954AD5" w:rsidP="00EE34FA">
      <w:pPr>
        <w:numPr>
          <w:ilvl w:val="0"/>
          <w:numId w:val="14"/>
        </w:numPr>
        <w:spacing w:after="100" w:afterAutospacing="1" w:line="360" w:lineRule="auto"/>
        <w:ind w:left="357" w:hanging="357"/>
        <w:jc w:val="both"/>
      </w:pPr>
      <w:r w:rsidRPr="00903FB0">
        <w:t>Ze strony Wykonawcy:</w:t>
      </w:r>
    </w:p>
    <w:p w:rsidR="00954AD5" w:rsidRPr="00903FB0" w:rsidRDefault="00954AD5" w:rsidP="00EE34FA">
      <w:pPr>
        <w:numPr>
          <w:ilvl w:val="0"/>
          <w:numId w:val="16"/>
        </w:numPr>
        <w:spacing w:after="100" w:afterAutospacing="1" w:line="360" w:lineRule="auto"/>
        <w:jc w:val="both"/>
      </w:pPr>
      <w:r w:rsidRPr="00903FB0">
        <w:t>……………………………………..</w:t>
      </w: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 xml:space="preserve">§ </w:t>
      </w:r>
      <w:r w:rsidR="00A13116" w:rsidRPr="00903FB0">
        <w:rPr>
          <w:b/>
        </w:rPr>
        <w:t>10</w:t>
      </w:r>
    </w:p>
    <w:p w:rsidR="001F3975" w:rsidRPr="00903FB0" w:rsidRDefault="001F3975" w:rsidP="00FB54BC">
      <w:pPr>
        <w:spacing w:line="360" w:lineRule="auto"/>
        <w:jc w:val="both"/>
      </w:pPr>
      <w:r w:rsidRPr="00903FB0">
        <w:t>W sprawach, których nie reguluje niniejsza umowa, będą miały zastosowanie</w:t>
      </w:r>
      <w:r w:rsidR="003E53E8" w:rsidRPr="00903FB0">
        <w:t xml:space="preserve"> przepisy</w:t>
      </w:r>
      <w:r w:rsidRPr="00903FB0">
        <w:t>:</w:t>
      </w:r>
    </w:p>
    <w:p w:rsidR="005E1EDD" w:rsidRDefault="003E53E8" w:rsidP="005E1EDD">
      <w:pPr>
        <w:pStyle w:val="Tekstpodstawowy2"/>
        <w:numPr>
          <w:ilvl w:val="0"/>
          <w:numId w:val="34"/>
        </w:numPr>
        <w:tabs>
          <w:tab w:val="clear" w:pos="720"/>
          <w:tab w:val="num" w:pos="426"/>
        </w:tabs>
        <w:spacing w:line="360" w:lineRule="auto"/>
        <w:ind w:left="426" w:hanging="426"/>
        <w:rPr>
          <w:sz w:val="20"/>
        </w:rPr>
      </w:pPr>
      <w:r w:rsidRPr="00903FB0">
        <w:rPr>
          <w:sz w:val="20"/>
        </w:rPr>
        <w:t>Ustawa z dnia 29.01.2004 r. - Prawo zamówień publicznych (tekst jedn</w:t>
      </w:r>
      <w:r w:rsidR="005346F4">
        <w:rPr>
          <w:sz w:val="20"/>
        </w:rPr>
        <w:t>. Dz. U. z 2013 r. Dz. U.</w:t>
      </w:r>
      <w:r w:rsidR="006D3BA9">
        <w:rPr>
          <w:sz w:val="20"/>
        </w:rPr>
        <w:t xml:space="preserve">, </w:t>
      </w:r>
      <w:r w:rsidRPr="00903FB0">
        <w:rPr>
          <w:sz w:val="20"/>
        </w:rPr>
        <w:t>p</w:t>
      </w:r>
      <w:r w:rsidR="006D3BA9">
        <w:rPr>
          <w:sz w:val="20"/>
        </w:rPr>
        <w:t>oz. 907</w:t>
      </w:r>
      <w:r w:rsidR="005E1EDD">
        <w:rPr>
          <w:sz w:val="20"/>
        </w:rPr>
        <w:t xml:space="preserve"> </w:t>
      </w:r>
      <w:r w:rsidR="005E1EDD">
        <w:rPr>
          <w:sz w:val="20"/>
        </w:rPr>
        <w:br/>
      </w:r>
      <w:r w:rsidR="003661FC">
        <w:rPr>
          <w:sz w:val="20"/>
        </w:rPr>
        <w:t>z późn. zm.</w:t>
      </w:r>
      <w:r w:rsidR="006D3BA9">
        <w:rPr>
          <w:sz w:val="20"/>
        </w:rPr>
        <w:t>)</w:t>
      </w:r>
      <w:r w:rsidR="00EF30A1" w:rsidRPr="00903FB0">
        <w:rPr>
          <w:sz w:val="20"/>
        </w:rPr>
        <w:t>.</w:t>
      </w:r>
    </w:p>
    <w:p w:rsidR="005E1EDD" w:rsidRDefault="001F3975" w:rsidP="005E1EDD">
      <w:pPr>
        <w:pStyle w:val="Tekstpodstawowy2"/>
        <w:numPr>
          <w:ilvl w:val="0"/>
          <w:numId w:val="34"/>
        </w:numPr>
        <w:tabs>
          <w:tab w:val="clear" w:pos="720"/>
          <w:tab w:val="num" w:pos="426"/>
        </w:tabs>
        <w:spacing w:line="360" w:lineRule="auto"/>
        <w:ind w:left="426" w:hanging="426"/>
        <w:rPr>
          <w:sz w:val="20"/>
        </w:rPr>
      </w:pPr>
      <w:r w:rsidRPr="005E1EDD">
        <w:rPr>
          <w:sz w:val="20"/>
        </w:rPr>
        <w:t>Ustawa z dnia 20.04.2004 r. o promocji zatrudnienia i instytucjach rynku pracy (</w:t>
      </w:r>
      <w:r w:rsidR="006D3BA9" w:rsidRPr="005E1EDD">
        <w:rPr>
          <w:sz w:val="20"/>
        </w:rPr>
        <w:t>tekst jedn.</w:t>
      </w:r>
      <w:r w:rsidR="00D21398" w:rsidRPr="005E1EDD">
        <w:rPr>
          <w:sz w:val="20"/>
        </w:rPr>
        <w:t xml:space="preserve"> </w:t>
      </w:r>
      <w:r w:rsidRPr="005E1EDD">
        <w:rPr>
          <w:sz w:val="20"/>
        </w:rPr>
        <w:t>Dz. U</w:t>
      </w:r>
      <w:r w:rsidR="00BD7EDD" w:rsidRPr="005E1EDD">
        <w:rPr>
          <w:sz w:val="20"/>
        </w:rPr>
        <w:t>.</w:t>
      </w:r>
      <w:r w:rsidRPr="005E1EDD">
        <w:rPr>
          <w:sz w:val="20"/>
        </w:rPr>
        <w:t xml:space="preserve"> </w:t>
      </w:r>
      <w:r w:rsidR="006D3BA9" w:rsidRPr="005E1EDD">
        <w:rPr>
          <w:sz w:val="20"/>
        </w:rPr>
        <w:br/>
      </w:r>
      <w:r w:rsidR="005E1EDD">
        <w:rPr>
          <w:sz w:val="20"/>
        </w:rPr>
        <w:t xml:space="preserve"> </w:t>
      </w:r>
      <w:r w:rsidR="006D3BA9" w:rsidRPr="005E1EDD">
        <w:rPr>
          <w:sz w:val="20"/>
        </w:rPr>
        <w:t xml:space="preserve">z </w:t>
      </w:r>
      <w:r w:rsidR="004B58F3" w:rsidRPr="005E1EDD">
        <w:rPr>
          <w:sz w:val="20"/>
        </w:rPr>
        <w:t>2015</w:t>
      </w:r>
      <w:r w:rsidRPr="005E1EDD">
        <w:rPr>
          <w:sz w:val="20"/>
        </w:rPr>
        <w:t xml:space="preserve"> </w:t>
      </w:r>
      <w:r w:rsidR="00D21398" w:rsidRPr="005E1EDD">
        <w:rPr>
          <w:sz w:val="20"/>
        </w:rPr>
        <w:t>r</w:t>
      </w:r>
      <w:r w:rsidR="006D3BA9" w:rsidRPr="005E1EDD">
        <w:rPr>
          <w:sz w:val="20"/>
        </w:rPr>
        <w:t>.</w:t>
      </w:r>
      <w:r w:rsidR="00161F46" w:rsidRPr="005E1EDD">
        <w:rPr>
          <w:sz w:val="20"/>
        </w:rPr>
        <w:t xml:space="preserve">, poz. </w:t>
      </w:r>
      <w:r w:rsidR="004B58F3" w:rsidRPr="005E1EDD">
        <w:rPr>
          <w:sz w:val="20"/>
        </w:rPr>
        <w:t>149</w:t>
      </w:r>
      <w:r w:rsidR="00161F46" w:rsidRPr="005E1EDD">
        <w:rPr>
          <w:sz w:val="20"/>
        </w:rPr>
        <w:t xml:space="preserve"> z późn. zm.</w:t>
      </w:r>
      <w:r w:rsidR="00EF30A1" w:rsidRPr="005E1EDD">
        <w:rPr>
          <w:sz w:val="20"/>
        </w:rPr>
        <w:t>).</w:t>
      </w:r>
    </w:p>
    <w:p w:rsidR="005B5B72" w:rsidRPr="005E1EDD" w:rsidRDefault="001F3975" w:rsidP="005E1EDD">
      <w:pPr>
        <w:pStyle w:val="Tekstpodstawowy2"/>
        <w:numPr>
          <w:ilvl w:val="0"/>
          <w:numId w:val="34"/>
        </w:numPr>
        <w:tabs>
          <w:tab w:val="clear" w:pos="720"/>
          <w:tab w:val="num" w:pos="426"/>
        </w:tabs>
        <w:spacing w:line="360" w:lineRule="auto"/>
        <w:ind w:left="426" w:hanging="426"/>
        <w:rPr>
          <w:sz w:val="20"/>
        </w:rPr>
      </w:pPr>
      <w:r w:rsidRPr="005E1EDD">
        <w:rPr>
          <w:sz w:val="20"/>
        </w:rPr>
        <w:t>Kod</w:t>
      </w:r>
      <w:r w:rsidR="00A13116" w:rsidRPr="005E1EDD">
        <w:rPr>
          <w:sz w:val="20"/>
        </w:rPr>
        <w:t xml:space="preserve">eks Cywilny z dnia 23 kwietnia 1964 r. </w:t>
      </w:r>
      <w:r w:rsidR="00D34BC7" w:rsidRPr="005E1EDD">
        <w:rPr>
          <w:sz w:val="20"/>
        </w:rPr>
        <w:t>(Dz.</w:t>
      </w:r>
      <w:r w:rsidR="00084DC9" w:rsidRPr="005E1EDD">
        <w:rPr>
          <w:sz w:val="20"/>
        </w:rPr>
        <w:t xml:space="preserve"> </w:t>
      </w:r>
      <w:r w:rsidR="00D34BC7" w:rsidRPr="005E1EDD">
        <w:rPr>
          <w:sz w:val="20"/>
        </w:rPr>
        <w:t>U. z 19</w:t>
      </w:r>
      <w:r w:rsidR="00D21398" w:rsidRPr="005E1EDD">
        <w:rPr>
          <w:sz w:val="20"/>
        </w:rPr>
        <w:t>64 r., Nr 16, po</w:t>
      </w:r>
      <w:r w:rsidR="00084DC9" w:rsidRPr="005E1EDD">
        <w:rPr>
          <w:sz w:val="20"/>
        </w:rPr>
        <w:t xml:space="preserve">z. 415, </w:t>
      </w:r>
      <w:r w:rsidR="00161F46" w:rsidRPr="005E1EDD">
        <w:rPr>
          <w:sz w:val="20"/>
        </w:rPr>
        <w:t>z późn. zm.</w:t>
      </w:r>
      <w:r w:rsidR="00D34BC7" w:rsidRPr="005E1EDD">
        <w:rPr>
          <w:sz w:val="20"/>
        </w:rPr>
        <w:t>)</w:t>
      </w:r>
      <w:r w:rsidR="002F2F9A" w:rsidRPr="005E1EDD">
        <w:rPr>
          <w:sz w:val="20"/>
        </w:rPr>
        <w:t>.</w:t>
      </w:r>
    </w:p>
    <w:p w:rsidR="005E1EDD" w:rsidRDefault="005E1EDD" w:rsidP="00187FD8">
      <w:pPr>
        <w:spacing w:after="100" w:afterAutospacing="1" w:line="360" w:lineRule="auto"/>
        <w:jc w:val="center"/>
        <w:rPr>
          <w:b/>
        </w:rPr>
      </w:pPr>
    </w:p>
    <w:p w:rsidR="001F3975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1</w:t>
      </w:r>
    </w:p>
    <w:p w:rsidR="007509F2" w:rsidRPr="00903FB0" w:rsidRDefault="001275A7" w:rsidP="00FB54BC">
      <w:pPr>
        <w:spacing w:line="360" w:lineRule="auto"/>
        <w:jc w:val="both"/>
      </w:pPr>
      <w:r w:rsidRPr="00903FB0">
        <w:t>Wszelkie</w:t>
      </w:r>
      <w:r w:rsidR="001C0266">
        <w:t xml:space="preserve"> mogące wyniknąć w przyszłości </w:t>
      </w:r>
      <w:r w:rsidRPr="00903FB0">
        <w:t>spory na tle stosowania umowy rozstrzygać będzie właściwy rzeczowo Sąd w Zielonej Górze.</w:t>
      </w:r>
    </w:p>
    <w:p w:rsidR="000F2107" w:rsidRDefault="000F2107" w:rsidP="005B5B72">
      <w:pPr>
        <w:spacing w:after="100" w:afterAutospacing="1" w:line="360" w:lineRule="auto"/>
        <w:rPr>
          <w:b/>
        </w:rPr>
      </w:pPr>
    </w:p>
    <w:p w:rsidR="004B58F3" w:rsidRDefault="004B58F3" w:rsidP="005B5B72">
      <w:pPr>
        <w:spacing w:after="100" w:afterAutospacing="1" w:line="360" w:lineRule="auto"/>
        <w:rPr>
          <w:b/>
        </w:rPr>
      </w:pPr>
      <w:bookmarkStart w:id="0" w:name="_GoBack"/>
      <w:bookmarkEnd w:id="0"/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2</w:t>
      </w:r>
    </w:p>
    <w:p w:rsidR="007509F2" w:rsidRPr="00903FB0" w:rsidRDefault="001275A7" w:rsidP="00BD7EDD">
      <w:pPr>
        <w:spacing w:line="360" w:lineRule="auto"/>
        <w:jc w:val="center"/>
      </w:pPr>
      <w:r w:rsidRPr="00903FB0">
        <w:t>Umowa wch</w:t>
      </w:r>
      <w:r w:rsidR="00D34BC7" w:rsidRPr="00903FB0">
        <w:t>odzi w życie z dniem podpisania.</w:t>
      </w:r>
    </w:p>
    <w:p w:rsidR="00F3622E" w:rsidRDefault="00F3622E" w:rsidP="00187FD8">
      <w:pPr>
        <w:spacing w:after="100" w:afterAutospacing="1" w:line="360" w:lineRule="auto"/>
        <w:jc w:val="center"/>
        <w:rPr>
          <w:b/>
        </w:rPr>
      </w:pPr>
    </w:p>
    <w:p w:rsidR="007509F2" w:rsidRPr="00903FB0" w:rsidRDefault="001275A7" w:rsidP="00187FD8">
      <w:pPr>
        <w:spacing w:after="100" w:afterAutospacing="1" w:line="360" w:lineRule="auto"/>
        <w:jc w:val="center"/>
        <w:rPr>
          <w:b/>
        </w:rPr>
      </w:pPr>
      <w:r w:rsidRPr="00903FB0">
        <w:rPr>
          <w:b/>
        </w:rPr>
        <w:t>§ 1</w:t>
      </w:r>
      <w:r w:rsidR="001F3975" w:rsidRPr="00903FB0">
        <w:rPr>
          <w:b/>
        </w:rPr>
        <w:t>3</w:t>
      </w:r>
    </w:p>
    <w:p w:rsidR="000F31BB" w:rsidRPr="00AB2D8D" w:rsidRDefault="001275A7" w:rsidP="00AB2D8D">
      <w:pPr>
        <w:spacing w:line="360" w:lineRule="auto"/>
        <w:jc w:val="center"/>
      </w:pPr>
      <w:r w:rsidRPr="00903FB0">
        <w:t xml:space="preserve">Umowę sporządzono w dwóch jednobrzmiących egzemplarzach, po jednym dla każdej </w:t>
      </w:r>
      <w:r w:rsidR="00622C6E" w:rsidRPr="00903FB0">
        <w:t>ze stron.</w:t>
      </w:r>
    </w:p>
    <w:p w:rsidR="000F2107" w:rsidRDefault="000F2107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</w:p>
    <w:p w:rsidR="00622C6E" w:rsidRPr="003661FC" w:rsidRDefault="003661FC" w:rsidP="003661FC">
      <w:pPr>
        <w:tabs>
          <w:tab w:val="left" w:pos="708"/>
          <w:tab w:val="left" w:pos="1416"/>
          <w:tab w:val="left" w:pos="2355"/>
        </w:tabs>
        <w:spacing w:line="360" w:lineRule="auto"/>
        <w:jc w:val="center"/>
        <w:rPr>
          <w:b/>
        </w:rPr>
      </w:pPr>
      <w:r>
        <w:rPr>
          <w:b/>
        </w:rPr>
        <w:t>Podpisy</w:t>
      </w:r>
      <w:r>
        <w:rPr>
          <w:b/>
        </w:rPr>
        <w:tab/>
        <w:t>stron</w:t>
      </w:r>
    </w:p>
    <w:p w:rsidR="000F31BB" w:rsidRPr="00903FB0" w:rsidRDefault="000F31BB" w:rsidP="00630F14">
      <w:pPr>
        <w:spacing w:line="360" w:lineRule="auto"/>
        <w:jc w:val="both"/>
      </w:pPr>
    </w:p>
    <w:p w:rsidR="00630F14" w:rsidRPr="00903FB0" w:rsidRDefault="00630F14" w:rsidP="00630F14">
      <w:pPr>
        <w:spacing w:line="360" w:lineRule="auto"/>
        <w:jc w:val="both"/>
      </w:pPr>
      <w:r w:rsidRPr="00903FB0">
        <w:t>........................................................</w:t>
      </w:r>
      <w:r w:rsidRPr="00903FB0">
        <w:tab/>
      </w:r>
      <w:r w:rsidRPr="00903FB0">
        <w:tab/>
      </w:r>
      <w:r w:rsidRPr="00903FB0">
        <w:tab/>
      </w:r>
      <w:r w:rsidRPr="00903FB0">
        <w:tab/>
      </w:r>
      <w:r w:rsidR="003661FC">
        <w:t xml:space="preserve">              </w:t>
      </w:r>
      <w:r w:rsidRPr="00903FB0">
        <w:t>........................................................</w:t>
      </w:r>
    </w:p>
    <w:p w:rsidR="000F31BB" w:rsidRDefault="003661FC" w:rsidP="003661FC">
      <w:pPr>
        <w:spacing w:line="360" w:lineRule="auto"/>
      </w:pPr>
      <w:r>
        <w:t xml:space="preserve">        </w:t>
      </w:r>
      <w:r w:rsidR="00630F14" w:rsidRPr="00903FB0">
        <w:t>/</w:t>
      </w:r>
      <w:r>
        <w:t>Wykonawca/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22C6E" w:rsidRPr="00903FB0">
        <w:t>/Zamawiający/</w:t>
      </w:r>
    </w:p>
    <w:p w:rsidR="000F2107" w:rsidRDefault="000F2107" w:rsidP="00FB54BC">
      <w:pPr>
        <w:spacing w:line="360" w:lineRule="auto"/>
        <w:jc w:val="both"/>
      </w:pPr>
    </w:p>
    <w:p w:rsidR="000F2107" w:rsidRDefault="000F2107" w:rsidP="00FB54BC">
      <w:pPr>
        <w:spacing w:line="360" w:lineRule="auto"/>
        <w:jc w:val="both"/>
      </w:pPr>
    </w:p>
    <w:p w:rsidR="00831D18" w:rsidRPr="00903FB0" w:rsidRDefault="00831D18" w:rsidP="00FB54BC">
      <w:pPr>
        <w:spacing w:line="360" w:lineRule="auto"/>
        <w:jc w:val="both"/>
      </w:pPr>
      <w:r w:rsidRPr="00903FB0">
        <w:t>Załączniki:</w:t>
      </w:r>
    </w:p>
    <w:p w:rsidR="00831D18" w:rsidRPr="00903FB0" w:rsidRDefault="00FD7AC5" w:rsidP="00BD0092">
      <w:pPr>
        <w:spacing w:line="360" w:lineRule="auto"/>
        <w:jc w:val="both"/>
        <w:rPr>
          <w:b/>
        </w:rPr>
      </w:pPr>
      <w:r w:rsidRPr="00903FB0">
        <w:rPr>
          <w:b/>
        </w:rPr>
        <w:t>1.</w:t>
      </w:r>
      <w:r w:rsidR="00A01286" w:rsidRPr="00903FB0">
        <w:rPr>
          <w:b/>
        </w:rPr>
        <w:t xml:space="preserve"> Wzór</w:t>
      </w:r>
      <w:r w:rsidR="002F2F9A" w:rsidRPr="00903FB0">
        <w:rPr>
          <w:b/>
        </w:rPr>
        <w:t xml:space="preserve"> zaświadcze</w:t>
      </w:r>
      <w:r w:rsidR="00A01286" w:rsidRPr="00903FB0">
        <w:rPr>
          <w:b/>
        </w:rPr>
        <w:t>nia o ukończeniu szkolenia</w:t>
      </w:r>
      <w:r w:rsidR="002F2F9A" w:rsidRPr="00903FB0">
        <w:rPr>
          <w:b/>
        </w:rPr>
        <w:t>.</w:t>
      </w:r>
    </w:p>
    <w:p w:rsidR="00D34BC7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2</w:t>
      </w:r>
      <w:r w:rsidR="00D34BC7" w:rsidRPr="00903FB0">
        <w:rPr>
          <w:b/>
        </w:rPr>
        <w:t>. Harmonogram szkolenia.</w:t>
      </w:r>
    </w:p>
    <w:p w:rsidR="009F5300" w:rsidRPr="00903FB0" w:rsidRDefault="00BD0092" w:rsidP="00FB54BC">
      <w:pPr>
        <w:spacing w:line="360" w:lineRule="auto"/>
        <w:jc w:val="both"/>
        <w:rPr>
          <w:b/>
        </w:rPr>
      </w:pPr>
      <w:r w:rsidRPr="00903FB0">
        <w:rPr>
          <w:b/>
        </w:rPr>
        <w:t>3</w:t>
      </w:r>
      <w:r w:rsidR="00D34BC7" w:rsidRPr="00903FB0">
        <w:rPr>
          <w:b/>
        </w:rPr>
        <w:t xml:space="preserve">. </w:t>
      </w:r>
      <w:r w:rsidR="009F5300" w:rsidRPr="00903FB0">
        <w:rPr>
          <w:b/>
        </w:rPr>
        <w:t>Wzór ankiety służącej do oceny szkolenia.</w:t>
      </w:r>
    </w:p>
    <w:p w:rsidR="00630F14" w:rsidRPr="00903FB0" w:rsidRDefault="00BD0092" w:rsidP="00653D04">
      <w:pPr>
        <w:spacing w:line="360" w:lineRule="auto"/>
        <w:jc w:val="both"/>
        <w:rPr>
          <w:b/>
        </w:rPr>
      </w:pPr>
      <w:r w:rsidRPr="00903FB0">
        <w:rPr>
          <w:b/>
        </w:rPr>
        <w:t>4</w:t>
      </w:r>
      <w:r w:rsidR="009F5300" w:rsidRPr="00903FB0">
        <w:rPr>
          <w:b/>
        </w:rPr>
        <w:t xml:space="preserve">. </w:t>
      </w:r>
      <w:r w:rsidR="004057A1" w:rsidRPr="00903FB0">
        <w:rPr>
          <w:b/>
        </w:rPr>
        <w:t>Wzór listy obecności uczestników szkolenia.</w:t>
      </w:r>
    </w:p>
    <w:sectPr w:rsidR="00630F14" w:rsidRPr="00903FB0" w:rsidSect="005346F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379" w:right="1417" w:bottom="993" w:left="1417" w:header="421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26B" w:rsidRDefault="008E526B" w:rsidP="00B73290">
      <w:r>
        <w:separator/>
      </w:r>
    </w:p>
  </w:endnote>
  <w:endnote w:type="continuationSeparator" w:id="0">
    <w:p w:rsidR="008E526B" w:rsidRDefault="008E526B" w:rsidP="00B7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4740B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EDD">
      <w:rPr>
        <w:noProof/>
      </w:rPr>
      <w:t>6</w:t>
    </w:r>
    <w:r>
      <w:rPr>
        <w:noProof/>
      </w:rPr>
      <w:fldChar w:fldCharType="end"/>
    </w:r>
  </w:p>
  <w:p w:rsidR="000A0DBD" w:rsidRDefault="000A0D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26B" w:rsidRDefault="008E526B" w:rsidP="00B73290">
      <w:r>
        <w:separator/>
      </w:r>
    </w:p>
  </w:footnote>
  <w:footnote w:type="continuationSeparator" w:id="0">
    <w:p w:rsidR="008E526B" w:rsidRDefault="008E526B" w:rsidP="00B73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5E1ED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2" o:spid="_x0000_s2051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290" w:rsidRDefault="005E1ED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3" o:spid="_x0000_s2052" type="#_x0000_t136" style="position:absolute;margin-left:0;margin-top:0;width:456.8pt;height:182.7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B73290">
      <w:tab/>
    </w:r>
    <w:r w:rsidR="00B73290">
      <w:tab/>
      <w:t>Załącznik nr 4 do SIWZ – wzór umowy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0A1" w:rsidRDefault="005E1ED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089781" o:spid="_x0000_s2050" type="#_x0000_t136" style="position:absolute;margin-left:0;margin-top:0;width:456.8pt;height:182.7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B"/>
    <w:multiLevelType w:val="singleLevel"/>
    <w:tmpl w:val="5C9E998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54C6C2C"/>
    <w:multiLevelType w:val="hybridMultilevel"/>
    <w:tmpl w:val="A3FEDD6C"/>
    <w:lvl w:ilvl="0" w:tplc="22A22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0199D"/>
    <w:multiLevelType w:val="hybridMultilevel"/>
    <w:tmpl w:val="B07E5848"/>
    <w:lvl w:ilvl="0" w:tplc="1C74DF74">
      <w:start w:val="1"/>
      <w:numFmt w:val="lowerLetter"/>
      <w:lvlText w:val="%1)"/>
      <w:lvlJc w:val="left"/>
      <w:pPr>
        <w:ind w:left="14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0CA5534B"/>
    <w:multiLevelType w:val="hybridMultilevel"/>
    <w:tmpl w:val="512462EA"/>
    <w:lvl w:ilvl="0" w:tplc="43EC0BDA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A46E54"/>
    <w:multiLevelType w:val="hybridMultilevel"/>
    <w:tmpl w:val="90E4EBE2"/>
    <w:lvl w:ilvl="0" w:tplc="D6EA5286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9">
    <w:nsid w:val="0F892A1A"/>
    <w:multiLevelType w:val="hybridMultilevel"/>
    <w:tmpl w:val="A4EA3474"/>
    <w:lvl w:ilvl="0" w:tplc="73E47E28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19C3E84"/>
    <w:multiLevelType w:val="hybridMultilevel"/>
    <w:tmpl w:val="F362BF94"/>
    <w:lvl w:ilvl="0" w:tplc="023869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032F29E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FF7B06"/>
    <w:multiLevelType w:val="hybridMultilevel"/>
    <w:tmpl w:val="942496F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9757D3"/>
    <w:multiLevelType w:val="singleLevel"/>
    <w:tmpl w:val="2CB0A07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3">
    <w:nsid w:val="1B886698"/>
    <w:multiLevelType w:val="hybridMultilevel"/>
    <w:tmpl w:val="A028971E"/>
    <w:lvl w:ilvl="0" w:tplc="F4CAACA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37E31"/>
    <w:multiLevelType w:val="hybridMultilevel"/>
    <w:tmpl w:val="06F42EE4"/>
    <w:lvl w:ilvl="0" w:tplc="4FB40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E63859"/>
    <w:multiLevelType w:val="hybridMultilevel"/>
    <w:tmpl w:val="848A06AE"/>
    <w:lvl w:ilvl="0" w:tplc="AA74A0D6">
      <w:start w:val="1"/>
      <w:numFmt w:val="lowerLetter"/>
      <w:lvlText w:val="%1)"/>
      <w:lvlJc w:val="left"/>
      <w:pPr>
        <w:ind w:left="17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1" w:hanging="360"/>
      </w:pPr>
    </w:lvl>
    <w:lvl w:ilvl="2" w:tplc="0415001B" w:tentative="1">
      <w:start w:val="1"/>
      <w:numFmt w:val="lowerRoman"/>
      <w:lvlText w:val="%3."/>
      <w:lvlJc w:val="right"/>
      <w:pPr>
        <w:ind w:left="3211" w:hanging="180"/>
      </w:pPr>
    </w:lvl>
    <w:lvl w:ilvl="3" w:tplc="0415000F" w:tentative="1">
      <w:start w:val="1"/>
      <w:numFmt w:val="decimal"/>
      <w:lvlText w:val="%4."/>
      <w:lvlJc w:val="left"/>
      <w:pPr>
        <w:ind w:left="3931" w:hanging="360"/>
      </w:pPr>
    </w:lvl>
    <w:lvl w:ilvl="4" w:tplc="04150019" w:tentative="1">
      <w:start w:val="1"/>
      <w:numFmt w:val="lowerLetter"/>
      <w:lvlText w:val="%5."/>
      <w:lvlJc w:val="left"/>
      <w:pPr>
        <w:ind w:left="4651" w:hanging="360"/>
      </w:pPr>
    </w:lvl>
    <w:lvl w:ilvl="5" w:tplc="0415001B" w:tentative="1">
      <w:start w:val="1"/>
      <w:numFmt w:val="lowerRoman"/>
      <w:lvlText w:val="%6."/>
      <w:lvlJc w:val="right"/>
      <w:pPr>
        <w:ind w:left="5371" w:hanging="180"/>
      </w:pPr>
    </w:lvl>
    <w:lvl w:ilvl="6" w:tplc="0415000F" w:tentative="1">
      <w:start w:val="1"/>
      <w:numFmt w:val="decimal"/>
      <w:lvlText w:val="%7."/>
      <w:lvlJc w:val="left"/>
      <w:pPr>
        <w:ind w:left="6091" w:hanging="360"/>
      </w:pPr>
    </w:lvl>
    <w:lvl w:ilvl="7" w:tplc="04150019" w:tentative="1">
      <w:start w:val="1"/>
      <w:numFmt w:val="lowerLetter"/>
      <w:lvlText w:val="%8."/>
      <w:lvlJc w:val="left"/>
      <w:pPr>
        <w:ind w:left="6811" w:hanging="360"/>
      </w:pPr>
    </w:lvl>
    <w:lvl w:ilvl="8" w:tplc="0415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16">
    <w:nsid w:val="24F5168C"/>
    <w:multiLevelType w:val="singleLevel"/>
    <w:tmpl w:val="56D0F9C8"/>
    <w:lvl w:ilvl="0">
      <w:start w:val="2"/>
      <w:numFmt w:val="bullet"/>
      <w:lvlText w:val="-"/>
      <w:lvlJc w:val="left"/>
      <w:pPr>
        <w:ind w:left="720" w:hanging="360"/>
      </w:pPr>
      <w:rPr>
        <w:rFonts w:hint="default"/>
        <w:b/>
      </w:rPr>
    </w:lvl>
  </w:abstractNum>
  <w:abstractNum w:abstractNumId="17">
    <w:nsid w:val="283B1043"/>
    <w:multiLevelType w:val="hybridMultilevel"/>
    <w:tmpl w:val="1012FAE8"/>
    <w:lvl w:ilvl="0" w:tplc="3FEEFCC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F14A1A"/>
    <w:multiLevelType w:val="singleLevel"/>
    <w:tmpl w:val="A404D0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9">
    <w:nsid w:val="37F73947"/>
    <w:multiLevelType w:val="hybridMultilevel"/>
    <w:tmpl w:val="5F70BE20"/>
    <w:lvl w:ilvl="0" w:tplc="6B8663C6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3D825261"/>
    <w:multiLevelType w:val="multilevel"/>
    <w:tmpl w:val="D88E6B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CE3F68"/>
    <w:multiLevelType w:val="hybridMultilevel"/>
    <w:tmpl w:val="CCC888A4"/>
    <w:lvl w:ilvl="0" w:tplc="409C1D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F6832"/>
    <w:multiLevelType w:val="hybridMultilevel"/>
    <w:tmpl w:val="17EE6042"/>
    <w:lvl w:ilvl="0" w:tplc="4650BF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474AC4"/>
    <w:multiLevelType w:val="hybridMultilevel"/>
    <w:tmpl w:val="0C78C54E"/>
    <w:lvl w:ilvl="0" w:tplc="5C9E9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96C62"/>
    <w:multiLevelType w:val="hybridMultilevel"/>
    <w:tmpl w:val="BC6C3324"/>
    <w:lvl w:ilvl="0" w:tplc="6D444D68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>
    <w:nsid w:val="4CCA2B91"/>
    <w:multiLevelType w:val="singleLevel"/>
    <w:tmpl w:val="358E0E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</w:abstractNum>
  <w:abstractNum w:abstractNumId="26">
    <w:nsid w:val="51BE3252"/>
    <w:multiLevelType w:val="hybridMultilevel"/>
    <w:tmpl w:val="C5026DA2"/>
    <w:lvl w:ilvl="0" w:tplc="3E188632">
      <w:start w:val="1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40876"/>
    <w:multiLevelType w:val="hybridMultilevel"/>
    <w:tmpl w:val="1C0A196C"/>
    <w:lvl w:ilvl="0" w:tplc="B218E9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03786E"/>
    <w:multiLevelType w:val="hybridMultilevel"/>
    <w:tmpl w:val="EE18B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9089C"/>
    <w:multiLevelType w:val="hybridMultilevel"/>
    <w:tmpl w:val="E02462A2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623D65"/>
    <w:multiLevelType w:val="hybridMultilevel"/>
    <w:tmpl w:val="18FE3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8E37EE"/>
    <w:multiLevelType w:val="hybridMultilevel"/>
    <w:tmpl w:val="98D00FA0"/>
    <w:lvl w:ilvl="0" w:tplc="D84EC7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241B36"/>
    <w:multiLevelType w:val="hybridMultilevel"/>
    <w:tmpl w:val="21FE6FC6"/>
    <w:lvl w:ilvl="0" w:tplc="75D00EB6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8A3867"/>
    <w:multiLevelType w:val="hybridMultilevel"/>
    <w:tmpl w:val="0F081A5E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161299"/>
    <w:multiLevelType w:val="hybridMultilevel"/>
    <w:tmpl w:val="152C93C6"/>
    <w:lvl w:ilvl="0" w:tplc="99DAEAF4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DDC2927"/>
    <w:multiLevelType w:val="hybridMultilevel"/>
    <w:tmpl w:val="C9B22F58"/>
    <w:lvl w:ilvl="0" w:tplc="5C9E9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6"/>
  </w:num>
  <w:num w:numId="4">
    <w:abstractNumId w:val="25"/>
  </w:num>
  <w:num w:numId="5">
    <w:abstractNumId w:val="22"/>
  </w:num>
  <w:num w:numId="6">
    <w:abstractNumId w:val="9"/>
  </w:num>
  <w:num w:numId="7">
    <w:abstractNumId w:val="7"/>
  </w:num>
  <w:num w:numId="8">
    <w:abstractNumId w:val="32"/>
  </w:num>
  <w:num w:numId="9">
    <w:abstractNumId w:val="6"/>
  </w:num>
  <w:num w:numId="10">
    <w:abstractNumId w:val="14"/>
  </w:num>
  <w:num w:numId="11">
    <w:abstractNumId w:val="24"/>
  </w:num>
  <w:num w:numId="12">
    <w:abstractNumId w:val="34"/>
  </w:num>
  <w:num w:numId="13">
    <w:abstractNumId w:val="19"/>
  </w:num>
  <w:num w:numId="14">
    <w:abstractNumId w:val="31"/>
  </w:num>
  <w:num w:numId="15">
    <w:abstractNumId w:val="17"/>
  </w:num>
  <w:num w:numId="16">
    <w:abstractNumId w:val="27"/>
  </w:num>
  <w:num w:numId="17">
    <w:abstractNumId w:val="5"/>
  </w:num>
  <w:num w:numId="18">
    <w:abstractNumId w:val="8"/>
  </w:num>
  <w:num w:numId="19">
    <w:abstractNumId w:val="26"/>
  </w:num>
  <w:num w:numId="20">
    <w:abstractNumId w:val="3"/>
  </w:num>
  <w:num w:numId="21">
    <w:abstractNumId w:val="15"/>
  </w:num>
  <w:num w:numId="22">
    <w:abstractNumId w:val="2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0"/>
  </w:num>
  <w:num w:numId="26">
    <w:abstractNumId w:val="11"/>
  </w:num>
  <w:num w:numId="27">
    <w:abstractNumId w:val="30"/>
  </w:num>
  <w:num w:numId="28">
    <w:abstractNumId w:val="12"/>
  </w:num>
  <w:num w:numId="29">
    <w:abstractNumId w:val="33"/>
  </w:num>
  <w:num w:numId="30">
    <w:abstractNumId w:val="29"/>
  </w:num>
  <w:num w:numId="31">
    <w:abstractNumId w:val="2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3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599"/>
    <w:rsid w:val="00013C63"/>
    <w:rsid w:val="000333B6"/>
    <w:rsid w:val="000638F3"/>
    <w:rsid w:val="00077F25"/>
    <w:rsid w:val="00082924"/>
    <w:rsid w:val="00084DC9"/>
    <w:rsid w:val="000A0DBD"/>
    <w:rsid w:val="000A4390"/>
    <w:rsid w:val="000D0AFB"/>
    <w:rsid w:val="000F2107"/>
    <w:rsid w:val="000F31BB"/>
    <w:rsid w:val="001275A7"/>
    <w:rsid w:val="001520C7"/>
    <w:rsid w:val="00155DEC"/>
    <w:rsid w:val="00160ACA"/>
    <w:rsid w:val="00161F46"/>
    <w:rsid w:val="00170678"/>
    <w:rsid w:val="00187FD8"/>
    <w:rsid w:val="00197137"/>
    <w:rsid w:val="001C0266"/>
    <w:rsid w:val="001D13C0"/>
    <w:rsid w:val="001E5DC1"/>
    <w:rsid w:val="001F3975"/>
    <w:rsid w:val="00226D88"/>
    <w:rsid w:val="002932E1"/>
    <w:rsid w:val="002A523C"/>
    <w:rsid w:val="002B505B"/>
    <w:rsid w:val="002C3D01"/>
    <w:rsid w:val="002F023A"/>
    <w:rsid w:val="002F2F9A"/>
    <w:rsid w:val="00317AFA"/>
    <w:rsid w:val="00320C8F"/>
    <w:rsid w:val="00327954"/>
    <w:rsid w:val="00331E71"/>
    <w:rsid w:val="003400D1"/>
    <w:rsid w:val="00344F10"/>
    <w:rsid w:val="00345E22"/>
    <w:rsid w:val="00350988"/>
    <w:rsid w:val="003566B1"/>
    <w:rsid w:val="003616A5"/>
    <w:rsid w:val="003659F1"/>
    <w:rsid w:val="003661FC"/>
    <w:rsid w:val="00395180"/>
    <w:rsid w:val="003A6EC3"/>
    <w:rsid w:val="003A79B5"/>
    <w:rsid w:val="003C4CCA"/>
    <w:rsid w:val="003E53E8"/>
    <w:rsid w:val="004024D6"/>
    <w:rsid w:val="00402E7A"/>
    <w:rsid w:val="00403021"/>
    <w:rsid w:val="004057A1"/>
    <w:rsid w:val="004740B6"/>
    <w:rsid w:val="00475754"/>
    <w:rsid w:val="004A3140"/>
    <w:rsid w:val="004A4709"/>
    <w:rsid w:val="004A5D02"/>
    <w:rsid w:val="004B58F3"/>
    <w:rsid w:val="004D56C4"/>
    <w:rsid w:val="00525A5A"/>
    <w:rsid w:val="0052701D"/>
    <w:rsid w:val="00532CDF"/>
    <w:rsid w:val="005346F4"/>
    <w:rsid w:val="0056313B"/>
    <w:rsid w:val="005A1E36"/>
    <w:rsid w:val="005B38D2"/>
    <w:rsid w:val="005B5B72"/>
    <w:rsid w:val="005C3991"/>
    <w:rsid w:val="005C7765"/>
    <w:rsid w:val="005D6851"/>
    <w:rsid w:val="005E1EDD"/>
    <w:rsid w:val="005F3A84"/>
    <w:rsid w:val="00612AEB"/>
    <w:rsid w:val="00622C6E"/>
    <w:rsid w:val="00625084"/>
    <w:rsid w:val="00627153"/>
    <w:rsid w:val="00627C48"/>
    <w:rsid w:val="00630F14"/>
    <w:rsid w:val="006349BC"/>
    <w:rsid w:val="00640803"/>
    <w:rsid w:val="00653D04"/>
    <w:rsid w:val="006624AB"/>
    <w:rsid w:val="00696F4E"/>
    <w:rsid w:val="006A32FE"/>
    <w:rsid w:val="006C5E8D"/>
    <w:rsid w:val="006D3077"/>
    <w:rsid w:val="006D3BA9"/>
    <w:rsid w:val="006E1740"/>
    <w:rsid w:val="007019AE"/>
    <w:rsid w:val="00750341"/>
    <w:rsid w:val="007509F2"/>
    <w:rsid w:val="007761CB"/>
    <w:rsid w:val="0078108A"/>
    <w:rsid w:val="00795F94"/>
    <w:rsid w:val="0079772D"/>
    <w:rsid w:val="007A0930"/>
    <w:rsid w:val="007A2418"/>
    <w:rsid w:val="007C48C3"/>
    <w:rsid w:val="007D2185"/>
    <w:rsid w:val="007D7FB7"/>
    <w:rsid w:val="007F783C"/>
    <w:rsid w:val="00831D18"/>
    <w:rsid w:val="00841301"/>
    <w:rsid w:val="008476D2"/>
    <w:rsid w:val="008836FE"/>
    <w:rsid w:val="008843FF"/>
    <w:rsid w:val="00885623"/>
    <w:rsid w:val="008A4240"/>
    <w:rsid w:val="008C2FC7"/>
    <w:rsid w:val="008C79DD"/>
    <w:rsid w:val="008D12D8"/>
    <w:rsid w:val="008D1F5B"/>
    <w:rsid w:val="008E526B"/>
    <w:rsid w:val="00903FB0"/>
    <w:rsid w:val="00913098"/>
    <w:rsid w:val="00954AD5"/>
    <w:rsid w:val="00957971"/>
    <w:rsid w:val="0096351B"/>
    <w:rsid w:val="00970104"/>
    <w:rsid w:val="0097452B"/>
    <w:rsid w:val="009821FB"/>
    <w:rsid w:val="009A217F"/>
    <w:rsid w:val="009A3AC4"/>
    <w:rsid w:val="009B1A2E"/>
    <w:rsid w:val="009B3556"/>
    <w:rsid w:val="009D6108"/>
    <w:rsid w:val="009E286F"/>
    <w:rsid w:val="009F0E3A"/>
    <w:rsid w:val="009F5300"/>
    <w:rsid w:val="00A01286"/>
    <w:rsid w:val="00A06EA0"/>
    <w:rsid w:val="00A13116"/>
    <w:rsid w:val="00A20357"/>
    <w:rsid w:val="00A25A01"/>
    <w:rsid w:val="00A40C1A"/>
    <w:rsid w:val="00A40CBE"/>
    <w:rsid w:val="00A41FC6"/>
    <w:rsid w:val="00A542E5"/>
    <w:rsid w:val="00A546B3"/>
    <w:rsid w:val="00A72A31"/>
    <w:rsid w:val="00A95B7F"/>
    <w:rsid w:val="00AB2D8D"/>
    <w:rsid w:val="00B00D7D"/>
    <w:rsid w:val="00B1147F"/>
    <w:rsid w:val="00B42E88"/>
    <w:rsid w:val="00B472CA"/>
    <w:rsid w:val="00B724B8"/>
    <w:rsid w:val="00B73290"/>
    <w:rsid w:val="00B804B9"/>
    <w:rsid w:val="00BB64FD"/>
    <w:rsid w:val="00BB6D29"/>
    <w:rsid w:val="00BD0092"/>
    <w:rsid w:val="00BD645F"/>
    <w:rsid w:val="00BD6CBB"/>
    <w:rsid w:val="00BD7EDD"/>
    <w:rsid w:val="00BE5413"/>
    <w:rsid w:val="00C106E6"/>
    <w:rsid w:val="00C1170A"/>
    <w:rsid w:val="00C11B16"/>
    <w:rsid w:val="00C15F83"/>
    <w:rsid w:val="00C30671"/>
    <w:rsid w:val="00C367F0"/>
    <w:rsid w:val="00C63DD6"/>
    <w:rsid w:val="00CA4C3E"/>
    <w:rsid w:val="00CA6094"/>
    <w:rsid w:val="00CB117B"/>
    <w:rsid w:val="00CC3682"/>
    <w:rsid w:val="00CE58C8"/>
    <w:rsid w:val="00D107EB"/>
    <w:rsid w:val="00D178B4"/>
    <w:rsid w:val="00D21398"/>
    <w:rsid w:val="00D3027A"/>
    <w:rsid w:val="00D30D3C"/>
    <w:rsid w:val="00D31232"/>
    <w:rsid w:val="00D34BC7"/>
    <w:rsid w:val="00D37313"/>
    <w:rsid w:val="00D42DE4"/>
    <w:rsid w:val="00D5064E"/>
    <w:rsid w:val="00D5123C"/>
    <w:rsid w:val="00D60AC3"/>
    <w:rsid w:val="00D71A21"/>
    <w:rsid w:val="00D76A14"/>
    <w:rsid w:val="00D77136"/>
    <w:rsid w:val="00DA20E4"/>
    <w:rsid w:val="00DA5B4E"/>
    <w:rsid w:val="00DA6271"/>
    <w:rsid w:val="00DC0B5D"/>
    <w:rsid w:val="00DC5471"/>
    <w:rsid w:val="00DD6CD7"/>
    <w:rsid w:val="00DE16B2"/>
    <w:rsid w:val="00DF1955"/>
    <w:rsid w:val="00DF2599"/>
    <w:rsid w:val="00E130A4"/>
    <w:rsid w:val="00E26151"/>
    <w:rsid w:val="00E31F17"/>
    <w:rsid w:val="00E337CD"/>
    <w:rsid w:val="00E33DEB"/>
    <w:rsid w:val="00E535B1"/>
    <w:rsid w:val="00E64AAC"/>
    <w:rsid w:val="00E77BA2"/>
    <w:rsid w:val="00E907D2"/>
    <w:rsid w:val="00E96858"/>
    <w:rsid w:val="00E97B74"/>
    <w:rsid w:val="00EB123F"/>
    <w:rsid w:val="00EB3D9F"/>
    <w:rsid w:val="00EE2A12"/>
    <w:rsid w:val="00EE34FA"/>
    <w:rsid w:val="00EF30A1"/>
    <w:rsid w:val="00F11431"/>
    <w:rsid w:val="00F21F60"/>
    <w:rsid w:val="00F3622E"/>
    <w:rsid w:val="00FA4DDB"/>
    <w:rsid w:val="00FA63C0"/>
    <w:rsid w:val="00FB0054"/>
    <w:rsid w:val="00FB54BC"/>
    <w:rsid w:val="00FD7AC5"/>
    <w:rsid w:val="00FE6CC8"/>
    <w:rsid w:val="00FF03A1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CDF"/>
  </w:style>
  <w:style w:type="paragraph" w:styleId="Nagwek1">
    <w:name w:val="heading 1"/>
    <w:basedOn w:val="Normalny"/>
    <w:next w:val="Normalny"/>
    <w:qFormat/>
    <w:rsid w:val="00532CD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532CDF"/>
    <w:pPr>
      <w:keepNext/>
      <w:outlineLvl w:val="1"/>
    </w:pPr>
    <w:rPr>
      <w:b/>
      <w:sz w:val="26"/>
    </w:rPr>
  </w:style>
  <w:style w:type="paragraph" w:styleId="Nagwek3">
    <w:name w:val="heading 3"/>
    <w:basedOn w:val="Normalny"/>
    <w:next w:val="Normalny"/>
    <w:qFormat/>
    <w:rsid w:val="00532CD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532CDF"/>
    <w:pPr>
      <w:keepNext/>
      <w:jc w:val="center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532CDF"/>
    <w:pPr>
      <w:keepNext/>
      <w:jc w:val="both"/>
      <w:outlineLvl w:val="4"/>
    </w:pPr>
    <w:rPr>
      <w:i/>
      <w:sz w:val="26"/>
    </w:rPr>
  </w:style>
  <w:style w:type="paragraph" w:styleId="Nagwek6">
    <w:name w:val="heading 6"/>
    <w:basedOn w:val="Normalny"/>
    <w:next w:val="Normalny"/>
    <w:qFormat/>
    <w:rsid w:val="00532CDF"/>
    <w:pPr>
      <w:keepNext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qFormat/>
    <w:rsid w:val="00532CDF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532CDF"/>
    <w:pPr>
      <w:keepNext/>
      <w:jc w:val="center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32CDF"/>
    <w:pPr>
      <w:jc w:val="both"/>
    </w:pPr>
    <w:rPr>
      <w:b/>
      <w:sz w:val="26"/>
    </w:rPr>
  </w:style>
  <w:style w:type="paragraph" w:styleId="Tekstpodstawowy2">
    <w:name w:val="Body Text 2"/>
    <w:basedOn w:val="Normalny"/>
    <w:semiHidden/>
    <w:rsid w:val="00532CDF"/>
    <w:pPr>
      <w:jc w:val="both"/>
    </w:pPr>
    <w:rPr>
      <w:sz w:val="26"/>
    </w:rPr>
  </w:style>
  <w:style w:type="paragraph" w:styleId="Tekstpodstawowy3">
    <w:name w:val="Body Text 3"/>
    <w:basedOn w:val="Normalny"/>
    <w:link w:val="Tekstpodstawowy3Znak"/>
    <w:uiPriority w:val="99"/>
    <w:unhideWhenUsed/>
    <w:rsid w:val="003A6EC3"/>
    <w:pPr>
      <w:spacing w:after="120"/>
    </w:pPr>
    <w:rPr>
      <w:sz w:val="16"/>
      <w:szCs w:val="16"/>
      <w:lang w:val="de-CH"/>
    </w:rPr>
  </w:style>
  <w:style w:type="character" w:customStyle="1" w:styleId="Tekstpodstawowy3Znak">
    <w:name w:val="Tekst podstawowy 3 Znak"/>
    <w:link w:val="Tekstpodstawowy3"/>
    <w:uiPriority w:val="99"/>
    <w:rsid w:val="003A6EC3"/>
    <w:rPr>
      <w:sz w:val="16"/>
      <w:szCs w:val="16"/>
      <w:lang w:val="de-CH"/>
    </w:rPr>
  </w:style>
  <w:style w:type="paragraph" w:styleId="Nagwek">
    <w:name w:val="header"/>
    <w:basedOn w:val="Normalny"/>
    <w:link w:val="Nagwek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3290"/>
  </w:style>
  <w:style w:type="paragraph" w:styleId="Stopka">
    <w:name w:val="footer"/>
    <w:basedOn w:val="Normalny"/>
    <w:link w:val="StopkaZnak"/>
    <w:uiPriority w:val="99"/>
    <w:unhideWhenUsed/>
    <w:rsid w:val="00B73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3290"/>
  </w:style>
  <w:style w:type="paragraph" w:styleId="Tekstdymka">
    <w:name w:val="Balloon Text"/>
    <w:basedOn w:val="Normalny"/>
    <w:link w:val="TekstdymkaZnak"/>
    <w:uiPriority w:val="99"/>
    <w:semiHidden/>
    <w:unhideWhenUsed/>
    <w:rsid w:val="00B732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3290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73290"/>
    <w:pPr>
      <w:widowControl w:val="0"/>
      <w:suppressAutoHyphens/>
    </w:pPr>
    <w:rPr>
      <w:color w:val="000000"/>
      <w:sz w:val="24"/>
      <w:lang w:eastAsia="ar-SA"/>
    </w:rPr>
  </w:style>
  <w:style w:type="paragraph" w:styleId="Lista">
    <w:name w:val="List"/>
    <w:basedOn w:val="Normalny"/>
    <w:uiPriority w:val="99"/>
    <w:unhideWhenUsed/>
    <w:rsid w:val="000A0DBD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omylnie">
    <w:name w:val="Domyślnie"/>
    <w:rsid w:val="000A0DBD"/>
    <w:pPr>
      <w:widowControl w:val="0"/>
    </w:pPr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D512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28211-CB14-4596-A507-140FA6EB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2041</Words>
  <Characters>12248</Characters>
  <Application>Microsoft Office Word</Application>
  <DocSecurity>0</DocSecurity>
  <Lines>102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DR-638-</vt:lpstr>
      <vt:lpstr>DR-638-</vt:lpstr>
    </vt:vector>
  </TitlesOfParts>
  <Company>w Zielonej Górze</Company>
  <LinksUpToDate>false</LinksUpToDate>
  <CharactersWithSpaces>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DR-638-</dc:title>
  <dc:subject/>
  <dc:creator>Powiatowy Urząd Pracy</dc:creator>
  <cp:keywords/>
  <cp:lastModifiedBy>jusjan</cp:lastModifiedBy>
  <cp:revision>17</cp:revision>
  <cp:lastPrinted>2014-06-17T08:52:00Z</cp:lastPrinted>
  <dcterms:created xsi:type="dcterms:W3CDTF">2014-05-14T05:07:00Z</dcterms:created>
  <dcterms:modified xsi:type="dcterms:W3CDTF">2015-06-10T10:39:00Z</dcterms:modified>
</cp:coreProperties>
</file>